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A616D" w14:textId="77777777" w:rsidR="009B7C73" w:rsidRPr="00A80479" w:rsidRDefault="005C7247" w:rsidP="00841B6C">
      <w:pPr>
        <w:tabs>
          <w:tab w:val="left" w:pos="4265"/>
          <w:tab w:val="center" w:pos="7285"/>
        </w:tabs>
        <w:rPr>
          <w:rFonts w:asciiTheme="majorHAnsi" w:hAnsiTheme="majorHAnsi" w:cstheme="majorHAnsi"/>
          <w:b/>
        </w:rPr>
      </w:pPr>
      <w:r w:rsidRPr="00A80479">
        <w:rPr>
          <w:rFonts w:asciiTheme="majorHAnsi" w:hAnsiTheme="majorHAnsi" w:cstheme="majorHAnsi"/>
          <w:b/>
        </w:rPr>
        <w:tab/>
      </w:r>
      <w:r w:rsidRPr="00A80479">
        <w:rPr>
          <w:rFonts w:asciiTheme="majorHAnsi" w:hAnsiTheme="majorHAnsi" w:cstheme="majorHAnsi"/>
          <w:b/>
        </w:rPr>
        <w:tab/>
      </w:r>
    </w:p>
    <w:p w14:paraId="12385FDA" w14:textId="77777777" w:rsidR="00FC4682" w:rsidRPr="00A80479" w:rsidRDefault="0067137A" w:rsidP="00841B6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</w:rPr>
      </w:pPr>
      <w:r w:rsidRPr="00A80479">
        <w:rPr>
          <w:rFonts w:asciiTheme="majorHAnsi" w:hAnsiTheme="majorHAnsi" w:cstheme="majorHAnsi"/>
          <w:b/>
        </w:rPr>
        <w:t xml:space="preserve">SPECYFIKACJA </w:t>
      </w:r>
      <w:r w:rsidR="008A666E" w:rsidRPr="00A80479">
        <w:rPr>
          <w:rFonts w:asciiTheme="majorHAnsi" w:hAnsiTheme="majorHAnsi" w:cstheme="majorHAnsi"/>
          <w:b/>
          <w:lang w:eastAsia="pl-PL"/>
        </w:rPr>
        <w:t>TECHNICZNO-FUNKCJONALNA</w:t>
      </w:r>
    </w:p>
    <w:p w14:paraId="23C592C9" w14:textId="1C638559" w:rsidR="00AE3283" w:rsidRPr="00A80479" w:rsidRDefault="00AE3283" w:rsidP="00841B6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lang w:eastAsia="pl-PL"/>
        </w:rPr>
        <w:t>Pozycja 26</w:t>
      </w:r>
    </w:p>
    <w:p w14:paraId="17C1EC17" w14:textId="77777777" w:rsidR="008A666E" w:rsidRPr="00A80479" w:rsidRDefault="008A666E" w:rsidP="00841B6C">
      <w:pPr>
        <w:pStyle w:val="NoSpacing"/>
        <w:jc w:val="both"/>
        <w:rPr>
          <w:rFonts w:asciiTheme="majorHAnsi" w:hAnsiTheme="majorHAnsi" w:cstheme="majorHAnsi"/>
          <w:bCs/>
          <w:szCs w:val="24"/>
        </w:rPr>
      </w:pPr>
    </w:p>
    <w:p w14:paraId="27BE2784" w14:textId="77777777" w:rsidR="008D1481" w:rsidRPr="00A80479" w:rsidRDefault="008D1481" w:rsidP="00841B6C">
      <w:pPr>
        <w:pStyle w:val="NoSpacing"/>
        <w:jc w:val="both"/>
        <w:rPr>
          <w:rFonts w:asciiTheme="majorHAnsi" w:hAnsiTheme="majorHAnsi" w:cstheme="majorHAnsi"/>
          <w:szCs w:val="24"/>
        </w:rPr>
      </w:pPr>
    </w:p>
    <w:tbl>
      <w:tblPr>
        <w:tblStyle w:val="TableGrid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8138"/>
        <w:gridCol w:w="2694"/>
        <w:gridCol w:w="2533"/>
      </w:tblGrid>
      <w:tr w:rsidR="008D1481" w:rsidRPr="00A80479" w14:paraId="120E3C2F" w14:textId="77777777" w:rsidTr="00A60D5D">
        <w:trPr>
          <w:jc w:val="center"/>
        </w:trPr>
        <w:tc>
          <w:tcPr>
            <w:tcW w:w="664" w:type="dxa"/>
            <w:vAlign w:val="center"/>
          </w:tcPr>
          <w:p w14:paraId="44FEA8D4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80479">
              <w:rPr>
                <w:rFonts w:asciiTheme="majorHAnsi" w:hAnsiTheme="majorHAnsi" w:cstheme="majorHAnsi"/>
                <w:b/>
                <w:bCs/>
                <w:sz w:val="24"/>
              </w:rPr>
              <w:t>L. P.</w:t>
            </w:r>
          </w:p>
        </w:tc>
        <w:tc>
          <w:tcPr>
            <w:tcW w:w="8138" w:type="dxa"/>
            <w:vAlign w:val="center"/>
          </w:tcPr>
          <w:p w14:paraId="789F977E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80479">
              <w:rPr>
                <w:rFonts w:asciiTheme="majorHAnsi" w:hAnsiTheme="majorHAnsi" w:cstheme="majorHAnsi"/>
                <w:b/>
                <w:bCs/>
                <w:sz w:val="24"/>
              </w:rPr>
              <w:t>OPIS</w:t>
            </w:r>
          </w:p>
        </w:tc>
        <w:tc>
          <w:tcPr>
            <w:tcW w:w="2694" w:type="dxa"/>
            <w:vAlign w:val="center"/>
          </w:tcPr>
          <w:p w14:paraId="1D83ABBF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80479">
              <w:rPr>
                <w:rFonts w:asciiTheme="majorHAnsi" w:hAnsiTheme="majorHAnsi" w:cstheme="majorHAnsi"/>
                <w:b/>
                <w:bCs/>
                <w:sz w:val="24"/>
              </w:rPr>
              <w:t>PARAMETR WYMAGANY</w:t>
            </w:r>
          </w:p>
        </w:tc>
        <w:tc>
          <w:tcPr>
            <w:tcW w:w="2533" w:type="dxa"/>
            <w:vAlign w:val="center"/>
          </w:tcPr>
          <w:p w14:paraId="5F60724F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80479">
              <w:rPr>
                <w:rFonts w:asciiTheme="majorHAnsi" w:hAnsiTheme="majorHAnsi" w:cstheme="majorHAnsi"/>
                <w:b/>
                <w:bCs/>
                <w:sz w:val="24"/>
              </w:rPr>
              <w:t>PARAMETR OFEROWANY</w:t>
            </w:r>
          </w:p>
        </w:tc>
      </w:tr>
      <w:tr w:rsidR="008D1481" w:rsidRPr="00A80479" w14:paraId="54F4FE22" w14:textId="77777777">
        <w:trPr>
          <w:jc w:val="center"/>
        </w:trPr>
        <w:tc>
          <w:tcPr>
            <w:tcW w:w="14029" w:type="dxa"/>
            <w:gridSpan w:val="4"/>
            <w:vAlign w:val="center"/>
          </w:tcPr>
          <w:p w14:paraId="472797BD" w14:textId="6968807C" w:rsidR="008D1481" w:rsidRPr="00A80479" w:rsidRDefault="00335047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A80479">
              <w:rPr>
                <w:rFonts w:asciiTheme="majorHAnsi" w:hAnsiTheme="majorHAnsi" w:cstheme="majorHAnsi"/>
                <w:b/>
                <w:bCs/>
                <w:sz w:val="24"/>
              </w:rPr>
              <w:t>Stół operacyjny (</w:t>
            </w:r>
            <w:r w:rsidR="00036A48" w:rsidRPr="00A80479">
              <w:rPr>
                <w:rFonts w:asciiTheme="majorHAnsi" w:hAnsiTheme="majorHAnsi" w:cstheme="majorHAnsi"/>
                <w:b/>
                <w:bCs/>
                <w:sz w:val="24"/>
              </w:rPr>
              <w:t>torakochirurgia</w:t>
            </w:r>
            <w:r w:rsidR="00D60A54" w:rsidRPr="00A80479">
              <w:rPr>
                <w:rFonts w:asciiTheme="majorHAnsi" w:hAnsiTheme="majorHAnsi" w:cstheme="majorHAnsi"/>
                <w:b/>
                <w:bCs/>
                <w:sz w:val="24"/>
              </w:rPr>
              <w:t>)</w:t>
            </w:r>
            <w:r w:rsidR="00E46DA0">
              <w:rPr>
                <w:rFonts w:asciiTheme="majorHAnsi" w:hAnsiTheme="majorHAnsi" w:cstheme="majorHAnsi"/>
                <w:b/>
                <w:bCs/>
                <w:sz w:val="24"/>
              </w:rPr>
              <w:t xml:space="preserve"> – typ 1.</w:t>
            </w:r>
          </w:p>
        </w:tc>
      </w:tr>
      <w:tr w:rsidR="008D1481" w:rsidRPr="00A80479" w14:paraId="34C73B5A" w14:textId="77777777" w:rsidTr="00A60D5D">
        <w:trPr>
          <w:jc w:val="center"/>
        </w:trPr>
        <w:tc>
          <w:tcPr>
            <w:tcW w:w="664" w:type="dxa"/>
            <w:vAlign w:val="center"/>
          </w:tcPr>
          <w:p w14:paraId="55C63B56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8138" w:type="dxa"/>
            <w:vAlign w:val="center"/>
          </w:tcPr>
          <w:p w14:paraId="30DF3C0B" w14:textId="77777777" w:rsidR="008D1481" w:rsidRPr="00A80479" w:rsidRDefault="008D1481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Typ/ model/ producent wyrobu medycznego</w:t>
            </w:r>
          </w:p>
        </w:tc>
        <w:tc>
          <w:tcPr>
            <w:tcW w:w="2694" w:type="dxa"/>
            <w:vAlign w:val="center"/>
          </w:tcPr>
          <w:p w14:paraId="7F0F37C0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2533" w:type="dxa"/>
            <w:vAlign w:val="center"/>
          </w:tcPr>
          <w:p w14:paraId="05DAC514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8D1481" w:rsidRPr="00A80479" w14:paraId="2BFBEE62" w14:textId="77777777" w:rsidTr="00A60D5D">
        <w:trPr>
          <w:jc w:val="center"/>
        </w:trPr>
        <w:tc>
          <w:tcPr>
            <w:tcW w:w="664" w:type="dxa"/>
            <w:vAlign w:val="center"/>
          </w:tcPr>
          <w:p w14:paraId="5A3CB02E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2. </w:t>
            </w:r>
          </w:p>
        </w:tc>
        <w:tc>
          <w:tcPr>
            <w:tcW w:w="8138" w:type="dxa"/>
            <w:vAlign w:val="center"/>
          </w:tcPr>
          <w:p w14:paraId="653FAF4C" w14:textId="41ECF6FE" w:rsidR="008D1481" w:rsidRPr="00A80479" w:rsidRDefault="00F132DC" w:rsidP="00AF6A9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Stół operacyjny przeznaczony do operacji ortopedycznych i ogólnochirurgicznych, blat stołu wykonany z materiałów przeziernych na całej długości stołu, umożliwiająca wykonanie zdjęcia aparatem RTG typu ramię C</w:t>
            </w:r>
          </w:p>
        </w:tc>
        <w:tc>
          <w:tcPr>
            <w:tcW w:w="2694" w:type="dxa"/>
            <w:vAlign w:val="center"/>
          </w:tcPr>
          <w:p w14:paraId="5734E79A" w14:textId="4BF704B9" w:rsidR="008D1481" w:rsidRPr="00A80479" w:rsidRDefault="002607AE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23A5D57D" w14:textId="77777777" w:rsidR="008D1481" w:rsidRPr="00A80479" w:rsidRDefault="008D1481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0C047D15" w14:textId="77777777" w:rsidTr="00A60D5D">
        <w:trPr>
          <w:jc w:val="center"/>
        </w:trPr>
        <w:tc>
          <w:tcPr>
            <w:tcW w:w="664" w:type="dxa"/>
            <w:vAlign w:val="center"/>
          </w:tcPr>
          <w:p w14:paraId="7AF4F47F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8138" w:type="dxa"/>
            <w:vAlign w:val="center"/>
          </w:tcPr>
          <w:p w14:paraId="2254B69B" w14:textId="5446653C" w:rsidR="00F132DC" w:rsidRPr="00A80479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Stół wykonany z materiałów nierdzewnych odpornych na działanie środków dezynfekcyjnych, podstawa z osłoną ze stali nierdzewnej</w:t>
            </w:r>
          </w:p>
        </w:tc>
        <w:tc>
          <w:tcPr>
            <w:tcW w:w="2694" w:type="dxa"/>
            <w:vAlign w:val="center"/>
          </w:tcPr>
          <w:p w14:paraId="26EE2590" w14:textId="63D286CD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1923C335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73AA8970" w14:textId="77777777" w:rsidTr="00A60D5D">
        <w:trPr>
          <w:jc w:val="center"/>
        </w:trPr>
        <w:tc>
          <w:tcPr>
            <w:tcW w:w="664" w:type="dxa"/>
            <w:vAlign w:val="center"/>
          </w:tcPr>
          <w:p w14:paraId="233F4448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4. </w:t>
            </w:r>
          </w:p>
        </w:tc>
        <w:tc>
          <w:tcPr>
            <w:tcW w:w="8138" w:type="dxa"/>
            <w:vAlign w:val="center"/>
          </w:tcPr>
          <w:p w14:paraId="4D2B33BB" w14:textId="32F6774C" w:rsidR="00F132DC" w:rsidRPr="00A80479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Kolumna z osłoną teleskopową ze stali nierdzewnej oraz gumowym miechem w górnej części, przy czym miech powinien mieć możliwie szerokie użebrowanie w celu łatwego utrzymania w czystości.</w:t>
            </w:r>
          </w:p>
        </w:tc>
        <w:tc>
          <w:tcPr>
            <w:tcW w:w="2694" w:type="dxa"/>
            <w:vAlign w:val="center"/>
          </w:tcPr>
          <w:p w14:paraId="0D6C61E8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11F4B403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632387BD" w14:textId="77777777" w:rsidTr="00A60D5D">
        <w:trPr>
          <w:jc w:val="center"/>
        </w:trPr>
        <w:tc>
          <w:tcPr>
            <w:tcW w:w="664" w:type="dxa"/>
            <w:vAlign w:val="center"/>
          </w:tcPr>
          <w:p w14:paraId="70679049" w14:textId="243ADE03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8138" w:type="dxa"/>
            <w:vAlign w:val="center"/>
          </w:tcPr>
          <w:p w14:paraId="50173170" w14:textId="07D510BA" w:rsidR="00F132DC" w:rsidRPr="00A80479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Stół z napędem elektromechanicznym lub elektrohydraulicznym</w:t>
            </w:r>
          </w:p>
        </w:tc>
        <w:tc>
          <w:tcPr>
            <w:tcW w:w="2694" w:type="dxa"/>
            <w:vAlign w:val="center"/>
          </w:tcPr>
          <w:p w14:paraId="24D06557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2533" w:type="dxa"/>
            <w:vAlign w:val="center"/>
          </w:tcPr>
          <w:p w14:paraId="69CC714D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33A01EF0" w14:textId="77777777" w:rsidTr="00A60D5D">
        <w:trPr>
          <w:jc w:val="center"/>
        </w:trPr>
        <w:tc>
          <w:tcPr>
            <w:tcW w:w="664" w:type="dxa"/>
            <w:vAlign w:val="center"/>
          </w:tcPr>
          <w:p w14:paraId="651B45A9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8138" w:type="dxa"/>
            <w:vAlign w:val="center"/>
          </w:tcPr>
          <w:p w14:paraId="624C42BA" w14:textId="79F7BC89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Stół mobilny, umożliwiający łatwe przemieszczanie w każdym kierunku, cztery koła z obrotem 360 stopni w pełni zabudowane w podstawie o średnicy min 80mm , umieszczone pod podstawą i nie wystające poza nią w żadnej pozycji</w:t>
            </w:r>
          </w:p>
        </w:tc>
        <w:tc>
          <w:tcPr>
            <w:tcW w:w="2694" w:type="dxa"/>
            <w:vAlign w:val="center"/>
          </w:tcPr>
          <w:p w14:paraId="22A8CDB6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40E8876C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31226408" w14:textId="77777777" w:rsidTr="00A60D5D">
        <w:trPr>
          <w:jc w:val="center"/>
        </w:trPr>
        <w:tc>
          <w:tcPr>
            <w:tcW w:w="664" w:type="dxa"/>
            <w:vAlign w:val="center"/>
          </w:tcPr>
          <w:p w14:paraId="20CFBBD3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7.</w:t>
            </w:r>
          </w:p>
        </w:tc>
        <w:tc>
          <w:tcPr>
            <w:tcW w:w="8138" w:type="dxa"/>
            <w:vAlign w:val="center"/>
          </w:tcPr>
          <w:p w14:paraId="5C6550F0" w14:textId="0B54808C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Sterowanie awaryjne stołu – z panelu sterującego umieszczonego na kolumnie stołu po prawe</w:t>
            </w:r>
            <w:r w:rsidR="00BB363F">
              <w:rPr>
                <w:rFonts w:asciiTheme="majorHAnsi" w:hAnsiTheme="majorHAnsi" w:cstheme="majorHAnsi"/>
                <w:sz w:val="24"/>
              </w:rPr>
              <w:t>j</w:t>
            </w:r>
            <w:r w:rsidRPr="00D54533">
              <w:rPr>
                <w:rFonts w:asciiTheme="majorHAnsi" w:hAnsiTheme="majorHAnsi" w:cstheme="majorHAnsi"/>
                <w:sz w:val="24"/>
              </w:rPr>
              <w:t xml:space="preserve"> lub lewej stronie</w:t>
            </w:r>
          </w:p>
        </w:tc>
        <w:tc>
          <w:tcPr>
            <w:tcW w:w="2694" w:type="dxa"/>
            <w:vAlign w:val="center"/>
          </w:tcPr>
          <w:p w14:paraId="35DEE560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431253B7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077C35A9" w14:textId="77777777" w:rsidTr="00A60D5D">
        <w:trPr>
          <w:jc w:val="center"/>
        </w:trPr>
        <w:tc>
          <w:tcPr>
            <w:tcW w:w="664" w:type="dxa"/>
            <w:vAlign w:val="center"/>
          </w:tcPr>
          <w:p w14:paraId="18B0FA0A" w14:textId="67F07EA9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8. </w:t>
            </w:r>
          </w:p>
        </w:tc>
        <w:tc>
          <w:tcPr>
            <w:tcW w:w="8138" w:type="dxa"/>
            <w:vAlign w:val="center"/>
          </w:tcPr>
          <w:p w14:paraId="58750C87" w14:textId="6E7A754B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Blat stołu min. pięciosegmentowy plus podgłówek – podnóżek min dwusegmentowy prawy i lewy, część siedziska (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podlędźwiowa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 xml:space="preserve">), segment plecowy z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tzw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 xml:space="preserve"> wypiętrzeniem nerkowym, podgłówek z możliwością dołączenia do  segmentu plecowego. Część siedziska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podlędźwiowa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 xml:space="preserve"> bez wycięcia ginekologicznego. Dodatkowy segment blatu z wycięciem urologicznym, dołączany za pomocą szybkozłączy, stosowany zamiennie w miejsce podnóżka </w:t>
            </w:r>
          </w:p>
        </w:tc>
        <w:tc>
          <w:tcPr>
            <w:tcW w:w="2694" w:type="dxa"/>
            <w:vAlign w:val="center"/>
          </w:tcPr>
          <w:p w14:paraId="1D6E7F0C" w14:textId="20029380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330CA755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6E30364E" w14:textId="77777777" w:rsidTr="00A60D5D">
        <w:trPr>
          <w:jc w:val="center"/>
        </w:trPr>
        <w:tc>
          <w:tcPr>
            <w:tcW w:w="664" w:type="dxa"/>
            <w:vAlign w:val="center"/>
          </w:tcPr>
          <w:p w14:paraId="77CEE0BA" w14:textId="69FB0AFC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9.</w:t>
            </w:r>
          </w:p>
        </w:tc>
        <w:tc>
          <w:tcPr>
            <w:tcW w:w="8138" w:type="dxa"/>
            <w:vAlign w:val="center"/>
          </w:tcPr>
          <w:p w14:paraId="569042B2" w14:textId="775A9FFC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Łatwy i szybki sposób mocowań segmentów blatu bez użycia narzędzi za pomocą szybkozłączy z zatrzaskiem automatycznym.</w:t>
            </w:r>
          </w:p>
        </w:tc>
        <w:tc>
          <w:tcPr>
            <w:tcW w:w="2694" w:type="dxa"/>
            <w:vAlign w:val="center"/>
          </w:tcPr>
          <w:p w14:paraId="775B7BB4" w14:textId="70A4E026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0BA5AED1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247C1321" w14:textId="77777777" w:rsidTr="00A60D5D">
        <w:trPr>
          <w:jc w:val="center"/>
        </w:trPr>
        <w:tc>
          <w:tcPr>
            <w:tcW w:w="664" w:type="dxa"/>
            <w:vAlign w:val="center"/>
          </w:tcPr>
          <w:p w14:paraId="6667D869" w14:textId="63B4245A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10. </w:t>
            </w:r>
          </w:p>
        </w:tc>
        <w:tc>
          <w:tcPr>
            <w:tcW w:w="8138" w:type="dxa"/>
            <w:vAlign w:val="center"/>
          </w:tcPr>
          <w:p w14:paraId="38E61A59" w14:textId="6F373090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Długość stołu bez wyposażenia min. 210 cm</w:t>
            </w:r>
          </w:p>
        </w:tc>
        <w:tc>
          <w:tcPr>
            <w:tcW w:w="2694" w:type="dxa"/>
            <w:vAlign w:val="center"/>
          </w:tcPr>
          <w:p w14:paraId="6E8D98E1" w14:textId="589D4E6D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  <w:r w:rsidR="00036A48" w:rsidRPr="00A80479">
              <w:rPr>
                <w:rFonts w:asciiTheme="majorHAnsi" w:hAnsiTheme="majorHAnsi" w:cstheme="majorHAnsi"/>
                <w:sz w:val="24"/>
              </w:rPr>
              <w:t xml:space="preserve"> (proszę podać)</w:t>
            </w:r>
          </w:p>
        </w:tc>
        <w:tc>
          <w:tcPr>
            <w:tcW w:w="2533" w:type="dxa"/>
            <w:vAlign w:val="center"/>
          </w:tcPr>
          <w:p w14:paraId="492ED3B1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573580F1" w14:textId="77777777" w:rsidTr="00A60D5D">
        <w:trPr>
          <w:jc w:val="center"/>
        </w:trPr>
        <w:tc>
          <w:tcPr>
            <w:tcW w:w="664" w:type="dxa"/>
            <w:vAlign w:val="center"/>
          </w:tcPr>
          <w:p w14:paraId="6484AFAD" w14:textId="07212A8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11. </w:t>
            </w:r>
          </w:p>
        </w:tc>
        <w:tc>
          <w:tcPr>
            <w:tcW w:w="8138" w:type="dxa"/>
            <w:vAlign w:val="center"/>
          </w:tcPr>
          <w:p w14:paraId="51546753" w14:textId="49F6987A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Możliwość pracy podczas ładowania akumulatorów</w:t>
            </w:r>
          </w:p>
        </w:tc>
        <w:tc>
          <w:tcPr>
            <w:tcW w:w="2694" w:type="dxa"/>
            <w:vAlign w:val="center"/>
          </w:tcPr>
          <w:p w14:paraId="2E0CAF13" w14:textId="290BD583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37A5302A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423A1CF0" w14:textId="77777777" w:rsidTr="00A60D5D">
        <w:trPr>
          <w:jc w:val="center"/>
        </w:trPr>
        <w:tc>
          <w:tcPr>
            <w:tcW w:w="664" w:type="dxa"/>
            <w:vAlign w:val="center"/>
          </w:tcPr>
          <w:p w14:paraId="0FFF0B78" w14:textId="2A76B4AD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12.</w:t>
            </w:r>
          </w:p>
        </w:tc>
        <w:tc>
          <w:tcPr>
            <w:tcW w:w="8138" w:type="dxa"/>
            <w:vAlign w:val="center"/>
          </w:tcPr>
          <w:p w14:paraId="4667BDF4" w14:textId="7B0FDB1F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Regulacja wysokości w zakresie min. 65 cm do 110 cm</w:t>
            </w:r>
          </w:p>
        </w:tc>
        <w:tc>
          <w:tcPr>
            <w:tcW w:w="2694" w:type="dxa"/>
            <w:vAlign w:val="center"/>
          </w:tcPr>
          <w:p w14:paraId="14EF1ECC" w14:textId="6E9D3431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347D33D4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72854F50" w14:textId="77777777" w:rsidTr="00A60D5D">
        <w:trPr>
          <w:jc w:val="center"/>
        </w:trPr>
        <w:tc>
          <w:tcPr>
            <w:tcW w:w="664" w:type="dxa"/>
            <w:vAlign w:val="center"/>
          </w:tcPr>
          <w:p w14:paraId="2AF0D32B" w14:textId="3529273B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13. </w:t>
            </w:r>
          </w:p>
        </w:tc>
        <w:tc>
          <w:tcPr>
            <w:tcW w:w="8138" w:type="dxa"/>
            <w:vAlign w:val="center"/>
          </w:tcPr>
          <w:p w14:paraId="73E1E977" w14:textId="747E948C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Przechyły boczne w obie strony od poziomu: min. 25°</w:t>
            </w:r>
          </w:p>
        </w:tc>
        <w:tc>
          <w:tcPr>
            <w:tcW w:w="2694" w:type="dxa"/>
            <w:vAlign w:val="center"/>
          </w:tcPr>
          <w:p w14:paraId="3CC67A0F" w14:textId="03CF25BA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2533" w:type="dxa"/>
            <w:vAlign w:val="center"/>
          </w:tcPr>
          <w:p w14:paraId="254566CB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0A06352D" w14:textId="77777777" w:rsidTr="00A60D5D">
        <w:trPr>
          <w:jc w:val="center"/>
        </w:trPr>
        <w:tc>
          <w:tcPr>
            <w:tcW w:w="664" w:type="dxa"/>
            <w:vAlign w:val="center"/>
          </w:tcPr>
          <w:p w14:paraId="04F1333F" w14:textId="395011AC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14.</w:t>
            </w:r>
          </w:p>
        </w:tc>
        <w:tc>
          <w:tcPr>
            <w:tcW w:w="8138" w:type="dxa"/>
            <w:vAlign w:val="center"/>
          </w:tcPr>
          <w:p w14:paraId="3447BA6D" w14:textId="657AF2E6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 xml:space="preserve">Przechył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Trendelenburga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 xml:space="preserve"> min. 35°</w:t>
            </w:r>
          </w:p>
        </w:tc>
        <w:tc>
          <w:tcPr>
            <w:tcW w:w="2694" w:type="dxa"/>
            <w:vAlign w:val="center"/>
          </w:tcPr>
          <w:p w14:paraId="3EC7A677" w14:textId="5275223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0C49E5EC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08A8616D" w14:textId="77777777" w:rsidTr="00A60D5D">
        <w:trPr>
          <w:jc w:val="center"/>
        </w:trPr>
        <w:tc>
          <w:tcPr>
            <w:tcW w:w="664" w:type="dxa"/>
            <w:vAlign w:val="center"/>
          </w:tcPr>
          <w:p w14:paraId="3CD1D7E1" w14:textId="075095AF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15.</w:t>
            </w:r>
          </w:p>
        </w:tc>
        <w:tc>
          <w:tcPr>
            <w:tcW w:w="8138" w:type="dxa"/>
            <w:vAlign w:val="center"/>
          </w:tcPr>
          <w:p w14:paraId="5953A349" w14:textId="6EA52F2E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 xml:space="preserve">Przechył anty –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Trendelenburga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>: min. 35°</w:t>
            </w:r>
          </w:p>
        </w:tc>
        <w:tc>
          <w:tcPr>
            <w:tcW w:w="2694" w:type="dxa"/>
            <w:vAlign w:val="center"/>
          </w:tcPr>
          <w:p w14:paraId="78AC0B79" w14:textId="1EAF6F37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7B4106A2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43636DE7" w14:textId="77777777" w:rsidTr="00A60D5D">
        <w:trPr>
          <w:jc w:val="center"/>
        </w:trPr>
        <w:tc>
          <w:tcPr>
            <w:tcW w:w="664" w:type="dxa"/>
            <w:vAlign w:val="center"/>
          </w:tcPr>
          <w:p w14:paraId="22C2F8D9" w14:textId="1910CFCB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16.</w:t>
            </w:r>
          </w:p>
        </w:tc>
        <w:tc>
          <w:tcPr>
            <w:tcW w:w="8138" w:type="dxa"/>
            <w:vAlign w:val="center"/>
          </w:tcPr>
          <w:p w14:paraId="2CD1710E" w14:textId="52101602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Przesuw wzdłużny blatu min. 40 cm</w:t>
            </w:r>
          </w:p>
        </w:tc>
        <w:tc>
          <w:tcPr>
            <w:tcW w:w="2694" w:type="dxa"/>
            <w:vAlign w:val="center"/>
          </w:tcPr>
          <w:p w14:paraId="79EADFDA" w14:textId="3EB943BD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429AB01F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4846095F" w14:textId="77777777" w:rsidTr="00A60D5D">
        <w:trPr>
          <w:jc w:val="center"/>
        </w:trPr>
        <w:tc>
          <w:tcPr>
            <w:tcW w:w="664" w:type="dxa"/>
            <w:vAlign w:val="center"/>
          </w:tcPr>
          <w:p w14:paraId="28FE439E" w14:textId="3F98EBDC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17.</w:t>
            </w:r>
          </w:p>
        </w:tc>
        <w:tc>
          <w:tcPr>
            <w:tcW w:w="8138" w:type="dxa"/>
            <w:vAlign w:val="center"/>
          </w:tcPr>
          <w:p w14:paraId="55625EDC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Obsługa funkcji stołu sterowanych elektrycznie za pomocą pilota przewodowego z podświetlanymi przyciskami:</w:t>
            </w:r>
          </w:p>
          <w:p w14:paraId="39DDFF41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regulacja położenia części plecowej,</w:t>
            </w:r>
          </w:p>
          <w:p w14:paraId="14963895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- regulacja kąta nachylenia segmentu siedziska (nachylenie wzdłużne i poprzeczne, tj.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Trendelenburg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/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antyTrendelenburg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 oraz przechyły boczne)</w:t>
            </w:r>
          </w:p>
          <w:p w14:paraId="6205690B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regulacja podnóżka</w:t>
            </w:r>
          </w:p>
          <w:p w14:paraId="049BBEB0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wysokości blatu,</w:t>
            </w:r>
          </w:p>
          <w:p w14:paraId="65EF2ACB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przechyłów bocznych blatu,</w:t>
            </w:r>
          </w:p>
          <w:p w14:paraId="2349AB2E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- przechyłów wzdłużnych anty i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Trendelenburga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,</w:t>
            </w:r>
          </w:p>
          <w:p w14:paraId="5C38B9BC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blokada stołu</w:t>
            </w:r>
          </w:p>
          <w:p w14:paraId="073A39B7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pozycja „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Flex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” uzyskiwana jednym przyciskiem</w:t>
            </w:r>
          </w:p>
          <w:p w14:paraId="5FC4E1D8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pozycja „anty FLEX” uzyskiwana jednym przyciskiem</w:t>
            </w:r>
          </w:p>
          <w:p w14:paraId="1F18F66F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Pozycja „Beach Chair” uzyskiwana jednym przyciskiem</w:t>
            </w:r>
          </w:p>
          <w:p w14:paraId="1BB2C76F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ustawienie pozycji standardowej „0”</w:t>
            </w:r>
          </w:p>
          <w:p w14:paraId="3499AF43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- przesuw wzdłużny blatu</w:t>
            </w:r>
          </w:p>
          <w:p w14:paraId="3D74DDB7" w14:textId="06E57130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- możliwość zaprogramowania co najmniej jednej pozycji przez użytkownika uzyskiwanej jednym przyciskiem</w:t>
            </w:r>
          </w:p>
        </w:tc>
        <w:tc>
          <w:tcPr>
            <w:tcW w:w="2694" w:type="dxa"/>
            <w:vAlign w:val="center"/>
          </w:tcPr>
          <w:p w14:paraId="476A7CBD" w14:textId="016DE46C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5B402E88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6B875DD4" w14:textId="77777777" w:rsidTr="00A60D5D">
        <w:trPr>
          <w:jc w:val="center"/>
        </w:trPr>
        <w:tc>
          <w:tcPr>
            <w:tcW w:w="664" w:type="dxa"/>
            <w:vAlign w:val="center"/>
          </w:tcPr>
          <w:p w14:paraId="36610720" w14:textId="11439F98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18.</w:t>
            </w:r>
          </w:p>
        </w:tc>
        <w:tc>
          <w:tcPr>
            <w:tcW w:w="8138" w:type="dxa"/>
            <w:vAlign w:val="center"/>
          </w:tcPr>
          <w:p w14:paraId="435B3363" w14:textId="1C1B1159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Pilot bezprzewodowy pozwalający na regulację wszystkich pozycji jak pilot przewodowy oraz z identycznym rozmieszczeniem przycisków sterujących</w:t>
            </w:r>
          </w:p>
        </w:tc>
        <w:tc>
          <w:tcPr>
            <w:tcW w:w="2694" w:type="dxa"/>
            <w:vAlign w:val="center"/>
          </w:tcPr>
          <w:p w14:paraId="1CCF31DC" w14:textId="291F2DB7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53B8970B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5DCFA293" w14:textId="77777777" w:rsidTr="00A60D5D">
        <w:trPr>
          <w:jc w:val="center"/>
        </w:trPr>
        <w:tc>
          <w:tcPr>
            <w:tcW w:w="664" w:type="dxa"/>
            <w:vAlign w:val="center"/>
          </w:tcPr>
          <w:p w14:paraId="0C9DB3C0" w14:textId="129D67A2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19.</w:t>
            </w:r>
          </w:p>
        </w:tc>
        <w:tc>
          <w:tcPr>
            <w:tcW w:w="8138" w:type="dxa"/>
            <w:vAlign w:val="center"/>
          </w:tcPr>
          <w:p w14:paraId="19057690" w14:textId="10A42842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Regulacja położenia części plecowej w zakresie min. + 80° / - 40°</w:t>
            </w:r>
          </w:p>
        </w:tc>
        <w:tc>
          <w:tcPr>
            <w:tcW w:w="2694" w:type="dxa"/>
            <w:vAlign w:val="center"/>
          </w:tcPr>
          <w:p w14:paraId="01A2336E" w14:textId="02488A36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469BB084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4FC4D0DB" w14:textId="77777777" w:rsidTr="00A60D5D">
        <w:trPr>
          <w:jc w:val="center"/>
        </w:trPr>
        <w:tc>
          <w:tcPr>
            <w:tcW w:w="664" w:type="dxa"/>
            <w:vAlign w:val="center"/>
          </w:tcPr>
          <w:p w14:paraId="19E9D065" w14:textId="378EF7DB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20</w:t>
            </w:r>
            <w:r w:rsidR="004F31D9">
              <w:rPr>
                <w:rFonts w:asciiTheme="majorHAnsi" w:hAnsiTheme="majorHAnsi" w:cstheme="majorHAnsi"/>
                <w:sz w:val="24"/>
              </w:rPr>
              <w:t>.</w:t>
            </w:r>
          </w:p>
        </w:tc>
        <w:tc>
          <w:tcPr>
            <w:tcW w:w="8138" w:type="dxa"/>
            <w:vAlign w:val="center"/>
          </w:tcPr>
          <w:p w14:paraId="39EC7168" w14:textId="6ADD8772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 xml:space="preserve">Obsługa podstawowych funkcji stołu – zmiana wysokości, regulacja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Trendelenburga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 xml:space="preserve"> i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antyTrendelenburga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</w:rPr>
              <w:t>, przechyłów bocznych , położenia pleców i części nożnej oraz blokady stołu z panelu sterującego umieszczonego na kolumnie stołu</w:t>
            </w:r>
          </w:p>
        </w:tc>
        <w:tc>
          <w:tcPr>
            <w:tcW w:w="2694" w:type="dxa"/>
            <w:vAlign w:val="center"/>
          </w:tcPr>
          <w:p w14:paraId="3EC77DE5" w14:textId="3046FA70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06358F3D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390D3B51" w14:textId="77777777" w:rsidTr="00A60D5D">
        <w:trPr>
          <w:jc w:val="center"/>
        </w:trPr>
        <w:tc>
          <w:tcPr>
            <w:tcW w:w="664" w:type="dxa"/>
            <w:vAlign w:val="center"/>
          </w:tcPr>
          <w:p w14:paraId="5EBA9488" w14:textId="12652B03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21.</w:t>
            </w:r>
          </w:p>
        </w:tc>
        <w:tc>
          <w:tcPr>
            <w:tcW w:w="8138" w:type="dxa"/>
            <w:vAlign w:val="center"/>
          </w:tcPr>
          <w:p w14:paraId="36E0FD86" w14:textId="75723DB4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Regulacja pochylenia podnóżka w zakresie min. + 70° / -105° prawego i lewego niezależnie oraz obu jednocześnie za pomocą przycisków na pilocie sterującym</w:t>
            </w:r>
          </w:p>
        </w:tc>
        <w:tc>
          <w:tcPr>
            <w:tcW w:w="2694" w:type="dxa"/>
            <w:vAlign w:val="center"/>
          </w:tcPr>
          <w:p w14:paraId="706AC888" w14:textId="6FA5A5A4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4B9BF4DA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43E6D3D5" w14:textId="77777777" w:rsidTr="00A60D5D">
        <w:trPr>
          <w:jc w:val="center"/>
        </w:trPr>
        <w:tc>
          <w:tcPr>
            <w:tcW w:w="664" w:type="dxa"/>
            <w:vAlign w:val="center"/>
          </w:tcPr>
          <w:p w14:paraId="7C93BFBA" w14:textId="1AFA8ED9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22.</w:t>
            </w:r>
          </w:p>
        </w:tc>
        <w:tc>
          <w:tcPr>
            <w:tcW w:w="8138" w:type="dxa"/>
            <w:vAlign w:val="center"/>
          </w:tcPr>
          <w:p w14:paraId="2694698A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Pneumatyczna regulacja wypiętrzenia i pochylenia podgłówka w zakresie: pochylenie min +45° / - 45°, wypiętrzenie o min 15cm względem blatu stołu przy zachowaniu poziomu płyty podgłówka. Podgłówek z możliwością szybkiego odłączenia za pomocą szybkozłączy automatycznych, bez mechanizmów śrubowych</w:t>
            </w:r>
          </w:p>
          <w:p w14:paraId="26A1A0FC" w14:textId="77777777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Szybkozłącza zlokalizowane po bokach podgłówka dołączane do wpustów w ramie stołu,</w:t>
            </w:r>
          </w:p>
          <w:p w14:paraId="21A9B2D3" w14:textId="2D282D9C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Płyta podgłówka o szerokości równej szerokości blatu stołu i długości </w:t>
            </w:r>
            <w:r w:rsidRPr="00661C7B">
              <w:rPr>
                <w:rFonts w:asciiTheme="majorHAnsi" w:hAnsiTheme="majorHAnsi" w:cstheme="majorHAnsi"/>
                <w:sz w:val="24"/>
                <w:szCs w:val="24"/>
              </w:rPr>
              <w:t>min. 32 cm</w:t>
            </w:r>
            <w:r w:rsidR="00AF37F5" w:rsidRPr="00661C7B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AF37F5">
              <w:rPr>
                <w:rFonts w:asciiTheme="majorHAnsi" w:hAnsiTheme="majorHAnsi" w:cstheme="majorHAnsi"/>
                <w:sz w:val="24"/>
              </w:rPr>
              <w:t>(+/-2cm)</w:t>
            </w: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, przezierna dla RTG pomiędzy wzdłużnymi częściami konstrukcyjnymi bez jakichkolwiek nieprzeziernych elementów poprzecznych zarówno w miejscu łączenia z blatem stołu jak również w centralnej części podgłówka.</w:t>
            </w:r>
          </w:p>
          <w:p w14:paraId="4B2F3369" w14:textId="063E02E0" w:rsidR="00F132DC" w:rsidRPr="00D54533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Regulacja pochylenia wspomagana sprężyną gazową dokonywana przy pomocy poprzecznej dźwigni zwalniającej zlokalizowanej na końcu podgłówka, regulacja wypiętrzenia wspomagana sprężyną gazową z blokadą po prawej stronie podgłówka</w:t>
            </w:r>
          </w:p>
        </w:tc>
        <w:tc>
          <w:tcPr>
            <w:tcW w:w="2694" w:type="dxa"/>
            <w:vAlign w:val="center"/>
          </w:tcPr>
          <w:p w14:paraId="6CD43243" w14:textId="6886577D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23991C7E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1B4AB45D" w14:textId="77777777" w:rsidTr="00A60D5D">
        <w:trPr>
          <w:jc w:val="center"/>
        </w:trPr>
        <w:tc>
          <w:tcPr>
            <w:tcW w:w="664" w:type="dxa"/>
            <w:vAlign w:val="center"/>
          </w:tcPr>
          <w:p w14:paraId="33BA4DF7" w14:textId="17DBB57C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23.</w:t>
            </w:r>
          </w:p>
        </w:tc>
        <w:tc>
          <w:tcPr>
            <w:tcW w:w="8138" w:type="dxa"/>
            <w:vAlign w:val="center"/>
          </w:tcPr>
          <w:p w14:paraId="0D4DD97F" w14:textId="46D8394E" w:rsidR="00F132DC" w:rsidRPr="00D54533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Informacja o stanie naładowania akumulatora na pilocie</w:t>
            </w:r>
          </w:p>
        </w:tc>
        <w:tc>
          <w:tcPr>
            <w:tcW w:w="2694" w:type="dxa"/>
            <w:vAlign w:val="center"/>
          </w:tcPr>
          <w:p w14:paraId="7E9D8BAA" w14:textId="2CECA36B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7D03F13D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128A9A13" w14:textId="77777777" w:rsidTr="00A60D5D">
        <w:trPr>
          <w:jc w:val="center"/>
        </w:trPr>
        <w:tc>
          <w:tcPr>
            <w:tcW w:w="664" w:type="dxa"/>
            <w:vAlign w:val="center"/>
          </w:tcPr>
          <w:p w14:paraId="07435383" w14:textId="52DF17F0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24.</w:t>
            </w:r>
          </w:p>
        </w:tc>
        <w:tc>
          <w:tcPr>
            <w:tcW w:w="8138" w:type="dxa"/>
            <w:vAlign w:val="center"/>
          </w:tcPr>
          <w:p w14:paraId="505239A8" w14:textId="77777777" w:rsidR="00F132DC" w:rsidRPr="004F31D9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4F31D9"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  <w:t>Wyposażenie:</w:t>
            </w:r>
          </w:p>
          <w:p w14:paraId="7D7AD14C" w14:textId="77777777" w:rsidR="00F132DC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- Ramka ekranu anestezjologicznego , 1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58B85A1D" w14:textId="77777777" w:rsidR="004F31D9" w:rsidRPr="00D54533" w:rsidRDefault="004F31D9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E31E429" w14:textId="784752A5" w:rsidR="00F132DC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- Anestezjologiczna podpórka ręki z regulacją kąta ustawienia na przegubie kulowym z zaciskiem do bocznej szyny akcesoryjnej stołu  z dźwignią </w:t>
            </w:r>
            <w:r w:rsidRPr="00CF08C2">
              <w:rPr>
                <w:rFonts w:asciiTheme="majorHAnsi" w:hAnsiTheme="majorHAnsi" w:cstheme="majorHAnsi"/>
                <w:sz w:val="24"/>
                <w:szCs w:val="24"/>
              </w:rPr>
              <w:t xml:space="preserve">mimośrodową wraz z materacem, - 2 </w:t>
            </w:r>
            <w:proofErr w:type="spellStart"/>
            <w:r w:rsidRPr="00CF08C2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</w:p>
          <w:p w14:paraId="6B43F703" w14:textId="77777777" w:rsidR="004F31D9" w:rsidRPr="00CF08C2" w:rsidRDefault="004F31D9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666FAD69" w14:textId="1159F685" w:rsidR="0007059A" w:rsidRDefault="0007059A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CF08C2">
              <w:rPr>
                <w:rFonts w:asciiTheme="majorHAnsi" w:hAnsiTheme="majorHAnsi" w:cstheme="majorHAnsi"/>
                <w:sz w:val="24"/>
                <w:szCs w:val="24"/>
              </w:rPr>
              <w:t>- Wielopozycyjna czterosekcyjna podpórka ręki z materacem, z regulacją kąta ustawienia, obrotu oraz położenia w każdym kierunku, z trzema przegubami w tym minimum dwa przeguby kulowe. Wszystkie przeguby blokowane jednym centralnym pokrętłem.  Długość pręta czwartej sekcji mocowanego do zacisku akcesoryjnego 25 cm (+/-</w:t>
            </w:r>
            <w:r w:rsidR="00A15F8E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08C2">
              <w:rPr>
                <w:rFonts w:asciiTheme="majorHAnsi" w:hAnsiTheme="majorHAnsi" w:cstheme="majorHAnsi"/>
                <w:sz w:val="24"/>
                <w:szCs w:val="24"/>
              </w:rPr>
              <w:t>cm). Długość dwóch sekcji ruchomych 18cm (+/-</w:t>
            </w:r>
            <w:r w:rsidR="00A15F8E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08C2">
              <w:rPr>
                <w:rFonts w:asciiTheme="majorHAnsi" w:hAnsiTheme="majorHAnsi" w:cstheme="majorHAnsi"/>
                <w:sz w:val="24"/>
                <w:szCs w:val="24"/>
              </w:rPr>
              <w:t>cm). Wymiar materaca pod rękę pierwszej sekcji 42 x 15 cm(+/-</w:t>
            </w:r>
            <w:r w:rsidR="00A15F8E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08C2">
              <w:rPr>
                <w:rFonts w:asciiTheme="majorHAnsi" w:hAnsiTheme="majorHAnsi" w:cstheme="majorHAnsi"/>
                <w:sz w:val="24"/>
                <w:szCs w:val="24"/>
              </w:rPr>
              <w:t xml:space="preserve">cm). Mocowanie do szyny akcesoryjnej stołu z szybkim mocowaniem zacisku blokowanego dźwignią mimośrodową na szynie akcesoryjnej bocznej stołu - 1 </w:t>
            </w:r>
            <w:proofErr w:type="spellStart"/>
            <w:r w:rsidRPr="00CF08C2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</w:p>
          <w:p w14:paraId="3FF00C46" w14:textId="77777777" w:rsidR="0007059A" w:rsidRDefault="0007059A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3082E37D" w14:textId="77777777" w:rsidR="00F132DC" w:rsidRDefault="00F132D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 xml:space="preserve">- Pas do mocowania pacjenta – 1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kpl</w:t>
            </w:r>
            <w:proofErr w:type="spellEnd"/>
          </w:p>
          <w:p w14:paraId="1BE1AF23" w14:textId="77777777" w:rsidR="004F31D9" w:rsidRDefault="004F31D9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</w:p>
          <w:p w14:paraId="38A13D5F" w14:textId="77777777" w:rsidR="00A6166A" w:rsidRDefault="00A6166A" w:rsidP="00A6166A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- Podpora do ułożenia pacjenta w pozycji bocznej z min dwoma przegubami kulowymi pozwalającymi na szeroki zakres płynnej regulacji, z poduszką okrągłą, mocowana do szyn akcesoryjnych bocznych wraz z zaciskiem mocującym do szyny akcesoryjnej blokowanym dźwignią mimośrodową - 1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30A4FB0C" w14:textId="77777777" w:rsidR="004F31D9" w:rsidRPr="00D54533" w:rsidRDefault="004F31D9" w:rsidP="00A6166A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1CBC3F47" w14:textId="77777777" w:rsidR="00A6166A" w:rsidRPr="00D54533" w:rsidRDefault="00A6166A" w:rsidP="00A6166A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D54533">
              <w:rPr>
                <w:rFonts w:asciiTheme="majorHAnsi" w:hAnsiTheme="majorHAnsi" w:cstheme="majorHAnsi"/>
                <w:sz w:val="24"/>
                <w:szCs w:val="24"/>
              </w:rPr>
              <w:t xml:space="preserve">- Podpora do ułożenia pacjenta w pozycji bocznej z min dwoma przegubami kulowymi pozwalającymi na szeroki zakres płynnej regulacji, z poduszką prostokątną, mocowana do szyn akcesoryjnych bocznych wraz z zaciskiem mocującym do szyny akcesoryjnej blokowanym dźwignią mimośrodową - 2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D5453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51294DF9" w14:textId="77777777" w:rsidR="00A6166A" w:rsidRPr="00D54533" w:rsidRDefault="00A6166A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</w:p>
          <w:p w14:paraId="285E0C40" w14:textId="02C76F18" w:rsidR="0077360C" w:rsidRPr="00D54533" w:rsidRDefault="004F31D9" w:rsidP="00E87018">
            <w:pPr>
              <w:widowControl w:val="0"/>
              <w:snapToGrid w:val="0"/>
              <w:contextualSpacing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-</w:t>
            </w:r>
            <w:r w:rsidR="0077360C" w:rsidRPr="00D54533">
              <w:rPr>
                <w:rFonts w:asciiTheme="majorHAnsi" w:hAnsiTheme="majorHAnsi" w:cstheme="majorHAnsi"/>
                <w:sz w:val="24"/>
              </w:rPr>
              <w:t xml:space="preserve">Stolik do operacji ręki/ramienia, wykonany z włókna węglowego w kształcie klepsydry o wymiarach zewnętrznych 81 x 52 cm </w:t>
            </w:r>
            <w:r w:rsidR="00AF37F5">
              <w:rPr>
                <w:rFonts w:asciiTheme="majorHAnsi" w:hAnsiTheme="majorHAnsi" w:cstheme="majorHAnsi"/>
                <w:sz w:val="24"/>
              </w:rPr>
              <w:t xml:space="preserve"> </w:t>
            </w:r>
            <w:r w:rsidR="00AF37F5">
              <w:rPr>
                <w:rFonts w:asciiTheme="majorHAnsi" w:hAnsiTheme="majorHAnsi" w:cstheme="majorHAnsi"/>
                <w:sz w:val="24"/>
                <w:lang w:eastAsia="pl-PL"/>
              </w:rPr>
              <w:t>(+/-2 cm)</w:t>
            </w:r>
            <w:r w:rsidR="00AF37F5" w:rsidRPr="00F32AAB">
              <w:rPr>
                <w:rFonts w:asciiTheme="majorHAnsi" w:hAnsiTheme="majorHAnsi" w:cstheme="majorHAnsi"/>
                <w:sz w:val="24"/>
                <w:lang w:eastAsia="pl-PL"/>
              </w:rPr>
              <w:t xml:space="preserve"> </w:t>
            </w:r>
            <w:r w:rsidR="0077360C" w:rsidRPr="00D54533">
              <w:rPr>
                <w:rFonts w:asciiTheme="majorHAnsi" w:hAnsiTheme="majorHAnsi" w:cstheme="majorHAnsi"/>
                <w:sz w:val="24"/>
              </w:rPr>
              <w:t xml:space="preserve"> z materacem oraz dołączaną stopą podporową o regulowanej wysokości. Stolik dołączany do szyny akcesoryjnej stołu operacyjnego za pomocą </w:t>
            </w:r>
            <w:r w:rsidR="0077360C" w:rsidRPr="00D54533">
              <w:rPr>
                <w:rFonts w:asciiTheme="majorHAnsi" w:hAnsiTheme="majorHAnsi" w:cstheme="majorHAnsi"/>
                <w:color w:val="000000"/>
                <w:sz w:val="24"/>
              </w:rPr>
              <w:t xml:space="preserve">min </w:t>
            </w:r>
            <w:r w:rsidR="0077360C" w:rsidRPr="00D54533">
              <w:rPr>
                <w:rFonts w:asciiTheme="majorHAnsi" w:hAnsiTheme="majorHAnsi" w:cstheme="majorHAnsi"/>
                <w:sz w:val="24"/>
              </w:rPr>
              <w:t xml:space="preserve">dwóch zacisków z dźwignią mimośrodową. Możliwość dostosowania wysokości blatu stolika do powierzchni materaca stołu operacyjnego. Waga stolika </w:t>
            </w:r>
            <w:r w:rsidR="00AF37F5" w:rsidRPr="00D54533">
              <w:rPr>
                <w:rFonts w:asciiTheme="majorHAnsi" w:hAnsiTheme="majorHAnsi" w:cstheme="majorHAnsi"/>
                <w:color w:val="000000"/>
                <w:sz w:val="24"/>
              </w:rPr>
              <w:t xml:space="preserve">nie większa niż </w:t>
            </w:r>
            <w:r w:rsidR="0077360C" w:rsidRPr="00D54533">
              <w:rPr>
                <w:rFonts w:asciiTheme="majorHAnsi" w:hAnsiTheme="majorHAnsi" w:cstheme="majorHAnsi"/>
                <w:sz w:val="24"/>
              </w:rPr>
              <w:t xml:space="preserve">5,6 kg – 1 </w:t>
            </w:r>
            <w:proofErr w:type="spellStart"/>
            <w:r w:rsidR="0077360C" w:rsidRPr="00D54533">
              <w:rPr>
                <w:rFonts w:asciiTheme="majorHAnsi" w:hAnsiTheme="majorHAnsi" w:cstheme="majorHAnsi"/>
                <w:sz w:val="24"/>
              </w:rPr>
              <w:t>kpl</w:t>
            </w:r>
            <w:proofErr w:type="spellEnd"/>
          </w:p>
          <w:p w14:paraId="5BCEDD17" w14:textId="37FD99BA" w:rsidR="0077360C" w:rsidRDefault="0077360C" w:rsidP="00E87018">
            <w:pPr>
              <w:widowControl w:val="0"/>
              <w:snapToGrid w:val="0"/>
              <w:contextualSpacing/>
              <w:rPr>
                <w:rFonts w:asciiTheme="majorHAnsi" w:hAnsiTheme="majorHAnsi" w:cstheme="majorHAnsi"/>
                <w:sz w:val="24"/>
              </w:rPr>
            </w:pPr>
            <w:r w:rsidRPr="00D54533">
              <w:rPr>
                <w:rFonts w:asciiTheme="majorHAnsi" w:hAnsiTheme="majorHAnsi" w:cstheme="majorHAnsi"/>
                <w:sz w:val="24"/>
              </w:rPr>
              <w:t>Stolik do operacji ręki/ramienia, wykonany z włókna węglowego w kształcie prostokąta o wymiarach zewnętrznych 64 x 35 cm (+/-2</w:t>
            </w:r>
            <w:r w:rsidR="00AF37F5">
              <w:rPr>
                <w:rFonts w:asciiTheme="majorHAnsi" w:hAnsiTheme="majorHAnsi" w:cstheme="majorHAnsi"/>
                <w:sz w:val="24"/>
              </w:rPr>
              <w:t xml:space="preserve"> </w:t>
            </w:r>
            <w:r w:rsidRPr="00D54533">
              <w:rPr>
                <w:rFonts w:asciiTheme="majorHAnsi" w:hAnsiTheme="majorHAnsi" w:cstheme="majorHAnsi"/>
                <w:sz w:val="24"/>
              </w:rPr>
              <w:t xml:space="preserve">cm) z materacem. Stolik dołączany do szyny akcesoryjnej stołu operacyjnego za pomocą </w:t>
            </w:r>
            <w:r w:rsidRPr="00D54533">
              <w:rPr>
                <w:rFonts w:asciiTheme="majorHAnsi" w:hAnsiTheme="majorHAnsi" w:cstheme="majorHAnsi"/>
                <w:color w:val="000000"/>
                <w:sz w:val="24"/>
              </w:rPr>
              <w:t xml:space="preserve">min </w:t>
            </w:r>
            <w:r w:rsidRPr="00D54533">
              <w:rPr>
                <w:rFonts w:asciiTheme="majorHAnsi" w:hAnsiTheme="majorHAnsi" w:cstheme="majorHAnsi"/>
                <w:sz w:val="24"/>
              </w:rPr>
              <w:t xml:space="preserve">dwóch zacisków z dźwignią mimośrodową. Możliwość dostosowania wysokości blatu stolika do powierzchni materaca stołu operacyjnego. Waga stolika </w:t>
            </w:r>
            <w:r w:rsidRPr="00D54533">
              <w:rPr>
                <w:rFonts w:asciiTheme="majorHAnsi" w:hAnsiTheme="majorHAnsi" w:cstheme="majorHAnsi"/>
                <w:color w:val="000000"/>
                <w:sz w:val="24"/>
              </w:rPr>
              <w:t xml:space="preserve">nie większa niż </w:t>
            </w:r>
            <w:r w:rsidRPr="00D54533">
              <w:rPr>
                <w:rFonts w:asciiTheme="majorHAnsi" w:hAnsiTheme="majorHAnsi" w:cstheme="majorHAnsi"/>
                <w:sz w:val="24"/>
              </w:rPr>
              <w:t xml:space="preserve">4,3kg – 1 </w:t>
            </w:r>
            <w:proofErr w:type="spellStart"/>
            <w:r w:rsidRPr="00D54533">
              <w:rPr>
                <w:rFonts w:asciiTheme="majorHAnsi" w:hAnsiTheme="majorHAnsi" w:cstheme="majorHAnsi"/>
                <w:sz w:val="24"/>
              </w:rPr>
              <w:t>kpl</w:t>
            </w:r>
            <w:proofErr w:type="spellEnd"/>
            <w:r w:rsidR="004F31D9">
              <w:rPr>
                <w:rFonts w:asciiTheme="majorHAnsi" w:hAnsiTheme="majorHAnsi" w:cstheme="majorHAnsi"/>
                <w:sz w:val="24"/>
              </w:rPr>
              <w:t>.</w:t>
            </w:r>
          </w:p>
          <w:p w14:paraId="5F393ED4" w14:textId="77777777" w:rsidR="004F31D9" w:rsidRPr="00D54533" w:rsidRDefault="004F31D9" w:rsidP="00E87018">
            <w:pPr>
              <w:widowControl w:val="0"/>
              <w:snapToGrid w:val="0"/>
              <w:contextualSpacing/>
              <w:rPr>
                <w:rFonts w:asciiTheme="majorHAnsi" w:hAnsiTheme="majorHAnsi" w:cstheme="majorHAnsi"/>
                <w:sz w:val="24"/>
              </w:rPr>
            </w:pPr>
          </w:p>
          <w:p w14:paraId="5E50475F" w14:textId="322C315E" w:rsidR="000346E3" w:rsidRDefault="000346E3" w:rsidP="000346E3">
            <w:pPr>
              <w:jc w:val="both"/>
              <w:rPr>
                <w:rFonts w:asciiTheme="majorHAnsi" w:hAnsiTheme="majorHAnsi" w:cstheme="majorHAnsi"/>
                <w:sz w:val="24"/>
                <w:lang w:eastAsia="pl-PL"/>
              </w:rPr>
            </w:pP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- Wózek akcesoryjny ze stali nierdzewnej o wymiarach 5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>5 x 64 x 165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cm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 xml:space="preserve"> (+/-</w:t>
            </w:r>
            <w:r w:rsidR="00AF37F5">
              <w:rPr>
                <w:rFonts w:asciiTheme="majorHAnsi" w:hAnsiTheme="majorHAnsi" w:cstheme="majorHAnsi"/>
                <w:sz w:val="24"/>
                <w:lang w:eastAsia="pl-PL"/>
              </w:rPr>
              <w:t>2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>cm)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 xml:space="preserve"> z  czterema koszami ze stali nierdzewnej, </w:t>
            </w:r>
            <w:r w:rsidRPr="00F32AAB">
              <w:rPr>
                <w:rFonts w:asciiTheme="majorHAnsi" w:hAnsiTheme="majorHAnsi" w:cstheme="majorHAnsi"/>
                <w:b/>
                <w:bCs/>
                <w:color w:val="C9211E"/>
                <w:sz w:val="24"/>
                <w:lang w:eastAsia="pl-PL"/>
              </w:rPr>
              <w:t xml:space="preserve"> 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czterema  szyna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>mi akcesoryjnymi o długości min. 58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cm  , cztery koła jezdne w tym dwa z hamulcem – 1 szt</w:t>
            </w:r>
            <w:r w:rsidR="004F31D9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  <w:p w14:paraId="3CE77FD0" w14:textId="48AADF96" w:rsidR="0077360C" w:rsidRPr="00D54533" w:rsidRDefault="0077360C" w:rsidP="00F132DC">
            <w:pPr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694" w:type="dxa"/>
            <w:vAlign w:val="center"/>
          </w:tcPr>
          <w:p w14:paraId="181F2362" w14:textId="6F5A6B1F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vAlign w:val="center"/>
          </w:tcPr>
          <w:p w14:paraId="7D9D31C0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051C4B1B" w14:textId="77777777" w:rsidTr="00A60D5D">
        <w:trPr>
          <w:jc w:val="center"/>
        </w:trPr>
        <w:tc>
          <w:tcPr>
            <w:tcW w:w="664" w:type="dxa"/>
            <w:vAlign w:val="center"/>
          </w:tcPr>
          <w:p w14:paraId="4D869F9B" w14:textId="191E5DBE" w:rsidR="00F132DC" w:rsidRPr="00A80479" w:rsidRDefault="004F31D9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25.</w:t>
            </w:r>
          </w:p>
        </w:tc>
        <w:tc>
          <w:tcPr>
            <w:tcW w:w="8138" w:type="dxa"/>
            <w:vAlign w:val="center"/>
          </w:tcPr>
          <w:p w14:paraId="40A5DB7E" w14:textId="5E351BA8" w:rsidR="00F132DC" w:rsidRPr="00A80479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80479">
              <w:rPr>
                <w:rFonts w:asciiTheme="majorHAnsi" w:hAnsiTheme="majorHAnsi" w:cstheme="majorHAnsi"/>
                <w:sz w:val="24"/>
                <w:szCs w:val="24"/>
              </w:rPr>
              <w:t>Dopuszczalne maksymalne obciążenie stołu operacyjnego min. 490 kg</w:t>
            </w:r>
          </w:p>
        </w:tc>
        <w:tc>
          <w:tcPr>
            <w:tcW w:w="2694" w:type="dxa"/>
            <w:vAlign w:val="center"/>
          </w:tcPr>
          <w:p w14:paraId="35E256FA" w14:textId="21ECFCA9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533" w:type="dxa"/>
            <w:vAlign w:val="center"/>
          </w:tcPr>
          <w:p w14:paraId="472F855E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F132DC" w:rsidRPr="00A80479" w14:paraId="2B9AD67D" w14:textId="77777777" w:rsidTr="00A60D5D">
        <w:trPr>
          <w:jc w:val="center"/>
        </w:trPr>
        <w:tc>
          <w:tcPr>
            <w:tcW w:w="664" w:type="dxa"/>
            <w:vAlign w:val="center"/>
          </w:tcPr>
          <w:p w14:paraId="6F213398" w14:textId="6464EB6D" w:rsidR="00F132DC" w:rsidRPr="00A80479" w:rsidRDefault="004F31D9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26.</w:t>
            </w:r>
          </w:p>
        </w:tc>
        <w:tc>
          <w:tcPr>
            <w:tcW w:w="8138" w:type="dxa"/>
            <w:vAlign w:val="center"/>
          </w:tcPr>
          <w:p w14:paraId="67C545E1" w14:textId="2604D755" w:rsidR="00F132DC" w:rsidRPr="00A80479" w:rsidRDefault="00F132DC" w:rsidP="00F132DC">
            <w:pPr>
              <w:pStyle w:val="NoSpacing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A80479">
              <w:rPr>
                <w:rFonts w:asciiTheme="majorHAnsi" w:hAnsiTheme="majorHAnsi" w:cstheme="majorHAnsi"/>
                <w:sz w:val="24"/>
                <w:szCs w:val="24"/>
              </w:rPr>
              <w:t>Bezpieczne obciążenie robocze min. 270kg</w:t>
            </w:r>
          </w:p>
        </w:tc>
        <w:tc>
          <w:tcPr>
            <w:tcW w:w="2694" w:type="dxa"/>
            <w:vAlign w:val="center"/>
          </w:tcPr>
          <w:p w14:paraId="1616A5BA" w14:textId="28832FB3" w:rsidR="00F132DC" w:rsidRPr="00A80479" w:rsidRDefault="00036A48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A80479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533" w:type="dxa"/>
            <w:vAlign w:val="center"/>
          </w:tcPr>
          <w:p w14:paraId="7DE09401" w14:textId="77777777" w:rsidR="00F132DC" w:rsidRPr="00A80479" w:rsidRDefault="00F132DC" w:rsidP="00F132DC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4F31D9" w:rsidRPr="00A80479" w14:paraId="02C7CDAE" w14:textId="77777777">
        <w:trPr>
          <w:jc w:val="center"/>
        </w:trPr>
        <w:tc>
          <w:tcPr>
            <w:tcW w:w="14029" w:type="dxa"/>
            <w:gridSpan w:val="4"/>
            <w:vAlign w:val="center"/>
          </w:tcPr>
          <w:p w14:paraId="6AF637CE" w14:textId="7D3F71A0" w:rsidR="004F31D9" w:rsidRPr="004F31D9" w:rsidRDefault="004F31D9" w:rsidP="004F31D9">
            <w:pPr>
              <w:rPr>
                <w:rFonts w:asciiTheme="majorHAnsi" w:hAnsiTheme="majorHAnsi" w:cstheme="majorHAnsi"/>
                <w:b/>
                <w:bCs/>
              </w:rPr>
            </w:pPr>
            <w:r w:rsidRPr="004F31D9">
              <w:rPr>
                <w:rFonts w:asciiTheme="majorHAnsi" w:hAnsiTheme="majorHAnsi" w:cstheme="majorHAnsi"/>
                <w:b/>
                <w:bCs/>
              </w:rPr>
              <w:t>Gwarancja</w:t>
            </w:r>
          </w:p>
        </w:tc>
      </w:tr>
      <w:tr w:rsidR="004F31D9" w:rsidRPr="00A80479" w14:paraId="07AA0381" w14:textId="77777777" w:rsidTr="00A60D5D">
        <w:trPr>
          <w:jc w:val="center"/>
        </w:trPr>
        <w:tc>
          <w:tcPr>
            <w:tcW w:w="664" w:type="dxa"/>
            <w:vAlign w:val="center"/>
          </w:tcPr>
          <w:p w14:paraId="1315B3F3" w14:textId="0D70D40E" w:rsidR="004F31D9" w:rsidRDefault="004F31D9" w:rsidP="00F132D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8138" w:type="dxa"/>
            <w:vAlign w:val="center"/>
          </w:tcPr>
          <w:p w14:paraId="6212167C" w14:textId="57FF1045" w:rsidR="004F31D9" w:rsidRPr="004F31D9" w:rsidRDefault="004F31D9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4F31D9">
              <w:rPr>
                <w:rFonts w:asciiTheme="majorHAnsi" w:hAnsiTheme="majorHAnsi" w:cstheme="majorHAnsi"/>
                <w:szCs w:val="24"/>
              </w:rPr>
              <w:t xml:space="preserve">Wykonawca udzieli Zamawiającemu gwarancji jakości na cały przedmiot zamówienia na okres minimum 24 miesiące, licząc od dnia podpisania protokołu odbioru końcowego bez zastrzeżeń. </w:t>
            </w:r>
          </w:p>
          <w:p w14:paraId="42A52DAB" w14:textId="6AF579C5" w:rsidR="004F31D9" w:rsidRPr="00A80479" w:rsidRDefault="004F31D9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4F31D9">
              <w:rPr>
                <w:rFonts w:asciiTheme="majorHAnsi" w:hAnsiTheme="majorHAnsi" w:cstheme="majorHAnsi"/>
                <w:szCs w:val="24"/>
              </w:rPr>
              <w:t xml:space="preserve">Uwaga: kryterium oceny ofert.  </w:t>
            </w:r>
          </w:p>
        </w:tc>
        <w:tc>
          <w:tcPr>
            <w:tcW w:w="2694" w:type="dxa"/>
            <w:vAlign w:val="center"/>
          </w:tcPr>
          <w:p w14:paraId="5E9076CE" w14:textId="77777777" w:rsidR="004F31D9" w:rsidRP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TAK (proszę podać oferowaną długość gwarancji)  </w:t>
            </w:r>
          </w:p>
          <w:p w14:paraId="69F70498" w14:textId="77777777" w:rsidR="004F31D9" w:rsidRP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 </w:t>
            </w:r>
          </w:p>
          <w:p w14:paraId="4E764A7E" w14:textId="77777777" w:rsidR="004F31D9" w:rsidRP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24 miesiące - 0 pkt. </w:t>
            </w:r>
          </w:p>
          <w:p w14:paraId="2B149034" w14:textId="77777777" w:rsidR="004F31D9" w:rsidRP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</w:p>
          <w:p w14:paraId="4EECD8DB" w14:textId="77777777" w:rsidR="004F31D9" w:rsidRP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36 miesięcy - 5 pkt.  </w:t>
            </w:r>
          </w:p>
          <w:p w14:paraId="6F482BB6" w14:textId="77777777" w:rsidR="004F31D9" w:rsidRP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</w:p>
          <w:p w14:paraId="55D5E265" w14:textId="3EC1E35F" w:rsidR="004F31D9" w:rsidRPr="00A8047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>48 miesięcy – 10 pkt.</w:t>
            </w:r>
          </w:p>
        </w:tc>
        <w:tc>
          <w:tcPr>
            <w:tcW w:w="2533" w:type="dxa"/>
            <w:vAlign w:val="center"/>
          </w:tcPr>
          <w:p w14:paraId="095B1E67" w14:textId="77777777" w:rsidR="004F31D9" w:rsidRPr="00A80479" w:rsidRDefault="004F31D9" w:rsidP="00F132DC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4F31D9" w:rsidRPr="00A80479" w14:paraId="601F49D5" w14:textId="77777777" w:rsidTr="00A60D5D">
        <w:trPr>
          <w:jc w:val="center"/>
        </w:trPr>
        <w:tc>
          <w:tcPr>
            <w:tcW w:w="664" w:type="dxa"/>
            <w:vAlign w:val="center"/>
          </w:tcPr>
          <w:p w14:paraId="28318BD2" w14:textId="25E75182" w:rsidR="004F31D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8138" w:type="dxa"/>
            <w:vAlign w:val="center"/>
          </w:tcPr>
          <w:p w14:paraId="0FCDCB70" w14:textId="5B45761D" w:rsidR="004F31D9" w:rsidRPr="00A80479" w:rsidRDefault="004F31D9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>
              <w:rPr>
                <w:rFonts w:asciiTheme="majorHAnsi" w:hAnsiTheme="majorHAnsi" w:cstheme="majorHAnsi"/>
                <w:szCs w:val="24"/>
              </w:rPr>
              <w:t xml:space="preserve">W </w:t>
            </w:r>
            <w:r w:rsidRPr="004F31D9">
              <w:rPr>
                <w:rFonts w:asciiTheme="majorHAnsi" w:hAnsiTheme="majorHAnsi" w:cstheme="majorHAnsi"/>
                <w:szCs w:val="24"/>
              </w:rPr>
              <w:t>ramach udzielonej gwarancji, Wykonawca zobowiązany jest do wykonania, na własny koszt, wszystkich przeglądów technicznych, konserwacji, kalibracji i innych czynności serwisowych, które są wymagane i przewidziane przez producenta urządzenia w okresie, na jaki udzielana jest gwarancja. Wykonanie tych czynności musi być zgodne z dokumentacją techniczną i zaleceniami producenta.</w:t>
            </w:r>
          </w:p>
        </w:tc>
        <w:tc>
          <w:tcPr>
            <w:tcW w:w="2694" w:type="dxa"/>
            <w:vAlign w:val="center"/>
          </w:tcPr>
          <w:p w14:paraId="65023A7D" w14:textId="12D11FF6" w:rsidR="004F31D9" w:rsidRPr="00A8047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218AAD19" w14:textId="77777777" w:rsidR="004F31D9" w:rsidRPr="00A80479" w:rsidRDefault="004F31D9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B30CE" w:rsidRPr="00A80479" w14:paraId="3D06FFA5" w14:textId="77777777" w:rsidTr="00A60D5D">
        <w:trPr>
          <w:jc w:val="center"/>
        </w:trPr>
        <w:tc>
          <w:tcPr>
            <w:tcW w:w="664" w:type="dxa"/>
            <w:vAlign w:val="center"/>
          </w:tcPr>
          <w:p w14:paraId="7C1974CC" w14:textId="77777777" w:rsidR="006B30CE" w:rsidRDefault="006B30CE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8138" w:type="dxa"/>
            <w:vAlign w:val="center"/>
          </w:tcPr>
          <w:p w14:paraId="77A2BC87" w14:textId="6D30A5CD" w:rsidR="006B30CE" w:rsidRPr="006B30CE" w:rsidRDefault="006B30CE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b/>
                <w:bCs/>
                <w:szCs w:val="24"/>
              </w:rPr>
            </w:pPr>
            <w:r w:rsidRPr="006B30CE">
              <w:rPr>
                <w:rFonts w:asciiTheme="majorHAnsi" w:hAnsiTheme="majorHAnsi" w:cstheme="majorHAnsi"/>
                <w:b/>
                <w:bCs/>
                <w:szCs w:val="24"/>
              </w:rPr>
              <w:t>DNSH</w:t>
            </w:r>
          </w:p>
        </w:tc>
        <w:tc>
          <w:tcPr>
            <w:tcW w:w="2694" w:type="dxa"/>
            <w:vAlign w:val="center"/>
          </w:tcPr>
          <w:p w14:paraId="39278227" w14:textId="77777777" w:rsidR="006B30CE" w:rsidRDefault="006B30CE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2533" w:type="dxa"/>
            <w:vAlign w:val="center"/>
          </w:tcPr>
          <w:p w14:paraId="3BB8D66E" w14:textId="77777777" w:rsidR="006B30CE" w:rsidRPr="00A80479" w:rsidRDefault="006B30CE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B30CE" w:rsidRPr="006B30CE" w14:paraId="2ECAEB4A" w14:textId="77777777" w:rsidTr="00A60D5D">
        <w:trPr>
          <w:jc w:val="center"/>
        </w:trPr>
        <w:tc>
          <w:tcPr>
            <w:tcW w:w="664" w:type="dxa"/>
            <w:vAlign w:val="center"/>
          </w:tcPr>
          <w:p w14:paraId="22CB2672" w14:textId="152BF72D" w:rsidR="006B30CE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8138" w:type="dxa"/>
            <w:vAlign w:val="center"/>
          </w:tcPr>
          <w:p w14:paraId="668EAD84" w14:textId="3E29FC02" w:rsidR="006B30CE" w:rsidRPr="006B30CE" w:rsidRDefault="00960032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960032">
              <w:rPr>
                <w:rFonts w:asciiTheme="majorHAnsi" w:hAnsiTheme="majorHAnsi" w:cstheme="majorHAnsi"/>
                <w:szCs w:val="24"/>
              </w:rPr>
              <w:t xml:space="preserve">Zamawiający wymaga, aby oferowane urządzenie było zaprojektowane z myślą o długim cyklu życia. Wykonawca gwarantuje dostępność części zamiennych kluczowych dla funkcjonowania urządzenia przez okres minimum </w:t>
            </w:r>
            <w:r w:rsidRPr="00960032">
              <w:rPr>
                <w:rFonts w:asciiTheme="majorHAnsi" w:hAnsiTheme="majorHAnsi" w:cstheme="majorHAnsi"/>
                <w:b/>
                <w:bCs/>
                <w:szCs w:val="24"/>
              </w:rPr>
              <w:t>10 lat</w:t>
            </w:r>
            <w:r w:rsidRPr="00960032">
              <w:rPr>
                <w:rFonts w:asciiTheme="majorHAnsi" w:hAnsiTheme="majorHAnsi" w:cstheme="majorHAnsi"/>
                <w:szCs w:val="24"/>
              </w:rPr>
              <w:t xml:space="preserve"> od daty zakończenia produkcji danego modelu.</w:t>
            </w:r>
          </w:p>
        </w:tc>
        <w:tc>
          <w:tcPr>
            <w:tcW w:w="2694" w:type="dxa"/>
            <w:vAlign w:val="center"/>
          </w:tcPr>
          <w:p w14:paraId="0AA39372" w14:textId="1DA6CEF1" w:rsidR="006B30CE" w:rsidRDefault="00960032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405C44DF" w14:textId="77777777" w:rsidR="006B30CE" w:rsidRPr="006B30CE" w:rsidRDefault="006B30CE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960032" w:rsidRPr="006B30CE" w14:paraId="2401B0C2" w14:textId="77777777" w:rsidTr="00A60D5D">
        <w:trPr>
          <w:jc w:val="center"/>
        </w:trPr>
        <w:tc>
          <w:tcPr>
            <w:tcW w:w="664" w:type="dxa"/>
            <w:vAlign w:val="center"/>
          </w:tcPr>
          <w:p w14:paraId="63B2869B" w14:textId="51E3F636" w:rsidR="00960032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8138" w:type="dxa"/>
            <w:vAlign w:val="center"/>
          </w:tcPr>
          <w:p w14:paraId="52E2DDA5" w14:textId="3F6E4B12" w:rsidR="00960032" w:rsidRPr="00960032" w:rsidRDefault="00DA2CF6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DA2CF6">
              <w:rPr>
                <w:rFonts w:asciiTheme="majorHAnsi" w:hAnsiTheme="majorHAnsi" w:cstheme="majorHAnsi"/>
                <w:szCs w:val="24"/>
              </w:rPr>
              <w:t>Obudowy i elementy konstrukcyjne muszą być wykonane z materiałów umożliwiających ich demontaż i segregację frakcji materiałowych (stal nierdzewna, tworzywa sztuczne, elektronika) w procesie utylizacji (recyclingu) po zakończeniu eksploatacji.</w:t>
            </w:r>
          </w:p>
        </w:tc>
        <w:tc>
          <w:tcPr>
            <w:tcW w:w="2694" w:type="dxa"/>
            <w:vAlign w:val="center"/>
          </w:tcPr>
          <w:p w14:paraId="645DEE03" w14:textId="5A3FFA94" w:rsidR="00960032" w:rsidRDefault="00DA2CF6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0280D896" w14:textId="77777777" w:rsidR="00960032" w:rsidRPr="006B30CE" w:rsidRDefault="00960032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A2CF6" w:rsidRPr="006B30CE" w14:paraId="04EE41A3" w14:textId="77777777" w:rsidTr="00A60D5D">
        <w:trPr>
          <w:jc w:val="center"/>
        </w:trPr>
        <w:tc>
          <w:tcPr>
            <w:tcW w:w="664" w:type="dxa"/>
            <w:vAlign w:val="center"/>
          </w:tcPr>
          <w:p w14:paraId="06418595" w14:textId="2ECF7C0D" w:rsidR="00DA2CF6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3.</w:t>
            </w:r>
          </w:p>
        </w:tc>
        <w:tc>
          <w:tcPr>
            <w:tcW w:w="8138" w:type="dxa"/>
            <w:vAlign w:val="center"/>
          </w:tcPr>
          <w:p w14:paraId="1AAE4DE4" w14:textId="0186BAC4" w:rsidR="00DA2CF6" w:rsidRPr="00DA2CF6" w:rsidRDefault="00DA2CF6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DA2CF6">
              <w:rPr>
                <w:rFonts w:asciiTheme="majorHAnsi" w:hAnsiTheme="majorHAnsi" w:cstheme="majorHAnsi"/>
                <w:szCs w:val="24"/>
              </w:rPr>
              <w:t xml:space="preserve">Urządzenie (w tym podzespoły elektroniczne) musi być zgodne z </w:t>
            </w:r>
            <w:r w:rsidRPr="00DA2CF6">
              <w:rPr>
                <w:rFonts w:asciiTheme="majorHAnsi" w:hAnsiTheme="majorHAnsi" w:cstheme="majorHAnsi"/>
                <w:b/>
                <w:bCs/>
                <w:szCs w:val="24"/>
              </w:rPr>
              <w:t xml:space="preserve">Dyrektywą </w:t>
            </w:r>
            <w:proofErr w:type="spellStart"/>
            <w:r w:rsidRPr="00DA2CF6">
              <w:rPr>
                <w:rFonts w:asciiTheme="majorHAnsi" w:hAnsiTheme="majorHAnsi" w:cstheme="majorHAnsi"/>
                <w:b/>
                <w:bCs/>
                <w:szCs w:val="24"/>
              </w:rPr>
              <w:t>RoHS</w:t>
            </w:r>
            <w:proofErr w:type="spellEnd"/>
            <w:r w:rsidRPr="00DA2CF6">
              <w:rPr>
                <w:rFonts w:asciiTheme="majorHAnsi" w:hAnsiTheme="majorHAnsi" w:cstheme="majorHAnsi"/>
                <w:szCs w:val="24"/>
              </w:rPr>
              <w:t xml:space="preserve"> (2011/65/UE) w sprawie ograniczenia stosowania niektórych niebezpiecznych substancji w sprzęcie elektrycznym i elektronicznym.</w:t>
            </w:r>
          </w:p>
        </w:tc>
        <w:tc>
          <w:tcPr>
            <w:tcW w:w="2694" w:type="dxa"/>
            <w:vAlign w:val="center"/>
          </w:tcPr>
          <w:p w14:paraId="2BEEF67A" w14:textId="135A2B4E" w:rsidR="00DA2CF6" w:rsidRDefault="00DA2CF6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09726736" w14:textId="77777777" w:rsidR="00DA2CF6" w:rsidRPr="006B30CE" w:rsidRDefault="00DA2CF6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A2CF6" w:rsidRPr="006B30CE" w14:paraId="3DAA1772" w14:textId="77777777" w:rsidTr="00A60D5D">
        <w:trPr>
          <w:jc w:val="center"/>
        </w:trPr>
        <w:tc>
          <w:tcPr>
            <w:tcW w:w="664" w:type="dxa"/>
            <w:vAlign w:val="center"/>
          </w:tcPr>
          <w:p w14:paraId="7DEA3214" w14:textId="2690FEB8" w:rsidR="00DA2CF6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4.</w:t>
            </w:r>
          </w:p>
        </w:tc>
        <w:tc>
          <w:tcPr>
            <w:tcW w:w="8138" w:type="dxa"/>
            <w:vAlign w:val="center"/>
          </w:tcPr>
          <w:p w14:paraId="1C902CB1" w14:textId="7B834BEB" w:rsidR="00DA2CF6" w:rsidRPr="00DA2CF6" w:rsidRDefault="00DA2CF6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DA2CF6">
              <w:rPr>
                <w:rFonts w:asciiTheme="majorHAnsi" w:hAnsiTheme="majorHAnsi" w:cstheme="majorHAnsi"/>
                <w:szCs w:val="24"/>
              </w:rPr>
              <w:t xml:space="preserve">Wszystkie elementy wyściełane (materace, podpórki, podgłówki) mające kontakt ze skórą pacjenta muszą być wykonane z materiałów </w:t>
            </w:r>
            <w:proofErr w:type="spellStart"/>
            <w:r w:rsidRPr="00DA2CF6">
              <w:rPr>
                <w:rFonts w:asciiTheme="majorHAnsi" w:hAnsiTheme="majorHAnsi" w:cstheme="majorHAnsi"/>
                <w:b/>
                <w:bCs/>
                <w:szCs w:val="24"/>
              </w:rPr>
              <w:t>biokompatybilnych</w:t>
            </w:r>
            <w:proofErr w:type="spellEnd"/>
            <w:r w:rsidRPr="00DA2CF6">
              <w:rPr>
                <w:rFonts w:asciiTheme="majorHAnsi" w:hAnsiTheme="majorHAnsi" w:cstheme="majorHAnsi"/>
                <w:szCs w:val="24"/>
              </w:rPr>
              <w:t xml:space="preserve"> (zgodnie z normą ISO 10993 lub równoważną) oraz </w:t>
            </w:r>
            <w:r w:rsidRPr="00DA2CF6">
              <w:rPr>
                <w:rFonts w:asciiTheme="majorHAnsi" w:hAnsiTheme="majorHAnsi" w:cstheme="majorHAnsi"/>
                <w:b/>
                <w:bCs/>
                <w:szCs w:val="24"/>
              </w:rPr>
              <w:t xml:space="preserve">wolnych od </w:t>
            </w:r>
            <w:proofErr w:type="spellStart"/>
            <w:r w:rsidRPr="00DA2CF6">
              <w:rPr>
                <w:rFonts w:asciiTheme="majorHAnsi" w:hAnsiTheme="majorHAnsi" w:cstheme="majorHAnsi"/>
                <w:b/>
                <w:bCs/>
                <w:szCs w:val="24"/>
              </w:rPr>
              <w:t>ftalanów</w:t>
            </w:r>
            <w:proofErr w:type="spellEnd"/>
            <w:r w:rsidRPr="00DA2CF6">
              <w:rPr>
                <w:rFonts w:asciiTheme="majorHAnsi" w:hAnsiTheme="majorHAnsi" w:cstheme="majorHAnsi"/>
                <w:szCs w:val="24"/>
              </w:rPr>
              <w:t xml:space="preserve"> i lateksu, co minimalizuje ryzyko alergii i uwalniania szkodliwych substancji chemicznych.</w:t>
            </w:r>
          </w:p>
        </w:tc>
        <w:tc>
          <w:tcPr>
            <w:tcW w:w="2694" w:type="dxa"/>
            <w:vAlign w:val="center"/>
          </w:tcPr>
          <w:p w14:paraId="620F4CDA" w14:textId="01293CD6" w:rsidR="00DA2CF6" w:rsidRDefault="00DA2CF6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00043D23" w14:textId="77777777" w:rsidR="00DA2CF6" w:rsidRPr="006B30CE" w:rsidRDefault="00DA2CF6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E6BE0" w:rsidRPr="006B30CE" w14:paraId="4CEE7904" w14:textId="77777777" w:rsidTr="00A60D5D">
        <w:trPr>
          <w:jc w:val="center"/>
        </w:trPr>
        <w:tc>
          <w:tcPr>
            <w:tcW w:w="664" w:type="dxa"/>
            <w:vAlign w:val="center"/>
          </w:tcPr>
          <w:p w14:paraId="73623665" w14:textId="4C0E0E56" w:rsidR="006E6BE0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5.</w:t>
            </w:r>
          </w:p>
        </w:tc>
        <w:tc>
          <w:tcPr>
            <w:tcW w:w="8138" w:type="dxa"/>
            <w:vAlign w:val="center"/>
          </w:tcPr>
          <w:p w14:paraId="19CDA998" w14:textId="01CE3F79" w:rsidR="006E6BE0" w:rsidRPr="00DA2CF6" w:rsidRDefault="006E6BE0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6E6BE0">
              <w:rPr>
                <w:rFonts w:asciiTheme="majorHAnsi" w:hAnsiTheme="majorHAnsi" w:cstheme="majorHAnsi"/>
                <w:szCs w:val="24"/>
              </w:rPr>
              <w:t>Opakowania transportowe i jednostkowe wyrobu muszą być wykonane z materiałów nadających się do recyklingu lub materiałów biodegradowalnych/</w:t>
            </w:r>
            <w:proofErr w:type="spellStart"/>
            <w:r w:rsidRPr="006E6BE0">
              <w:rPr>
                <w:rFonts w:asciiTheme="majorHAnsi" w:hAnsiTheme="majorHAnsi" w:cstheme="majorHAnsi"/>
                <w:szCs w:val="24"/>
              </w:rPr>
              <w:t>kompostowalnych</w:t>
            </w:r>
            <w:proofErr w:type="spellEnd"/>
            <w:r w:rsidRPr="006E6BE0">
              <w:rPr>
                <w:rFonts w:asciiTheme="majorHAnsi" w:hAnsiTheme="majorHAnsi" w:cstheme="majorHAnsi"/>
                <w:szCs w:val="24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01EFEB16" w14:textId="4B583FAA" w:rsidR="006E6BE0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6C1A6DAD" w14:textId="77777777" w:rsidR="006E6BE0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E6BE0" w:rsidRPr="006B30CE" w14:paraId="482457CA" w14:textId="77777777" w:rsidTr="00A60D5D">
        <w:trPr>
          <w:jc w:val="center"/>
        </w:trPr>
        <w:tc>
          <w:tcPr>
            <w:tcW w:w="664" w:type="dxa"/>
            <w:vAlign w:val="center"/>
          </w:tcPr>
          <w:p w14:paraId="0998F388" w14:textId="4DD9A9AE" w:rsidR="006E6BE0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6.</w:t>
            </w:r>
          </w:p>
        </w:tc>
        <w:tc>
          <w:tcPr>
            <w:tcW w:w="8138" w:type="dxa"/>
            <w:vAlign w:val="center"/>
          </w:tcPr>
          <w:p w14:paraId="4BC35058" w14:textId="10D56566" w:rsidR="006E6BE0" w:rsidRPr="006E6BE0" w:rsidRDefault="006E6BE0" w:rsidP="004F31D9">
            <w:pPr>
              <w:pStyle w:val="NoSpacing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6E6BE0">
              <w:rPr>
                <w:rFonts w:asciiTheme="majorHAnsi" w:hAnsiTheme="majorHAnsi" w:cstheme="majorHAnsi"/>
                <w:szCs w:val="24"/>
              </w:rPr>
              <w:t>Układ zasilania stołu musi być wyposażony w system zarządzania energią, który automatycznie przełącza urządzenie w tryb czuwania (stand-by) lub wyłącza zasilanie obwodów sterujących w przypadku braku aktywności przez określony czas, w celu minimalizacji zużycia energii elektrycznej.</w:t>
            </w:r>
          </w:p>
        </w:tc>
        <w:tc>
          <w:tcPr>
            <w:tcW w:w="2694" w:type="dxa"/>
            <w:vAlign w:val="center"/>
          </w:tcPr>
          <w:p w14:paraId="1EEE12B1" w14:textId="63228C83" w:rsidR="006E6BE0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533" w:type="dxa"/>
            <w:vAlign w:val="center"/>
          </w:tcPr>
          <w:p w14:paraId="2E4FD829" w14:textId="77777777" w:rsidR="006E6BE0" w:rsidRPr="006B30CE" w:rsidRDefault="006E6BE0" w:rsidP="004F31D9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6D81AF13" w14:textId="03FBE98C" w:rsidR="00B3077D" w:rsidRPr="00A80479" w:rsidRDefault="00B3077D" w:rsidP="00841B6C">
      <w:pPr>
        <w:contextualSpacing/>
        <w:rPr>
          <w:rFonts w:asciiTheme="majorHAnsi" w:hAnsiTheme="majorHAnsi" w:cstheme="majorHAnsi"/>
        </w:rPr>
      </w:pPr>
      <w:r w:rsidRPr="00A80479">
        <w:rPr>
          <w:rFonts w:asciiTheme="majorHAnsi" w:hAnsiTheme="majorHAnsi" w:cstheme="majorHAnsi"/>
          <w:lang w:eastAsia="pl-PL"/>
        </w:rPr>
        <w:t xml:space="preserve">                 </w:t>
      </w:r>
      <w:r w:rsidR="00D9402F" w:rsidRPr="00A80479">
        <w:rPr>
          <w:rFonts w:asciiTheme="majorHAnsi" w:hAnsiTheme="majorHAnsi" w:cstheme="majorHAnsi"/>
          <w:lang w:eastAsia="pl-PL"/>
        </w:rPr>
        <w:tab/>
      </w:r>
      <w:r w:rsidR="00D9402F" w:rsidRPr="00A80479">
        <w:rPr>
          <w:rFonts w:asciiTheme="majorHAnsi" w:hAnsiTheme="majorHAnsi" w:cstheme="majorHAnsi"/>
          <w:lang w:eastAsia="pl-PL"/>
        </w:rPr>
        <w:tab/>
      </w:r>
      <w:r w:rsidR="00D9402F" w:rsidRPr="00A80479">
        <w:rPr>
          <w:rFonts w:asciiTheme="majorHAnsi" w:hAnsiTheme="majorHAnsi" w:cstheme="majorHAnsi"/>
          <w:lang w:eastAsia="pl-PL"/>
        </w:rPr>
        <w:tab/>
      </w:r>
      <w:r w:rsidR="00D9402F" w:rsidRPr="00A80479">
        <w:rPr>
          <w:rFonts w:asciiTheme="majorHAnsi" w:hAnsiTheme="majorHAnsi" w:cstheme="majorHAnsi"/>
          <w:lang w:eastAsia="pl-PL"/>
        </w:rPr>
        <w:tab/>
      </w:r>
      <w:r w:rsidR="00D9402F" w:rsidRPr="00A80479">
        <w:rPr>
          <w:rFonts w:asciiTheme="majorHAnsi" w:hAnsiTheme="majorHAnsi" w:cstheme="majorHAnsi"/>
          <w:lang w:eastAsia="pl-PL"/>
        </w:rPr>
        <w:tab/>
      </w:r>
      <w:r w:rsidRPr="00A80479">
        <w:rPr>
          <w:rFonts w:asciiTheme="majorHAnsi" w:hAnsiTheme="majorHAnsi" w:cstheme="majorHAnsi"/>
          <w:lang w:eastAsia="pl-PL"/>
        </w:rPr>
        <w:t xml:space="preserve">  </w:t>
      </w:r>
      <w:r w:rsidR="00D9402F" w:rsidRPr="00A80479">
        <w:rPr>
          <w:rFonts w:asciiTheme="majorHAnsi" w:hAnsiTheme="majorHAnsi" w:cstheme="majorHAnsi"/>
          <w:lang w:eastAsia="pl-PL"/>
        </w:rPr>
        <w:tab/>
      </w:r>
    </w:p>
    <w:p w14:paraId="23266DE8" w14:textId="77777777" w:rsidR="000649B2" w:rsidRPr="00A80479" w:rsidRDefault="000649B2" w:rsidP="00841B6C">
      <w:pPr>
        <w:contextualSpacing/>
        <w:rPr>
          <w:rFonts w:asciiTheme="majorHAnsi" w:hAnsiTheme="majorHAnsi" w:cstheme="majorHAnsi"/>
        </w:rPr>
      </w:pPr>
    </w:p>
    <w:sectPr w:rsidR="000649B2" w:rsidRPr="00A80479" w:rsidSect="00D827AC">
      <w:footerReference w:type="default" r:id="rId11"/>
      <w:headerReference w:type="first" r:id="rId12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55D58B" w14:textId="77777777" w:rsidR="000B0162" w:rsidRDefault="000B0162" w:rsidP="00655CBD">
      <w:r>
        <w:separator/>
      </w:r>
    </w:p>
  </w:endnote>
  <w:endnote w:type="continuationSeparator" w:id="0">
    <w:p w14:paraId="674279C2" w14:textId="77777777" w:rsidR="000B0162" w:rsidRDefault="000B0162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Garamond"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roid Sans Fallback">
    <w:altName w:val="Times New Roman"/>
    <w:charset w:val="00"/>
    <w:family w:val="roman"/>
    <w:pitch w:val="default"/>
  </w:font>
  <w:font w:name="Free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DB76789" w14:textId="77777777" w:rsidR="005D5182" w:rsidRPr="00FC50E6" w:rsidRDefault="005D5182">
        <w:pPr>
          <w:pStyle w:val="Footer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BB363F" w:rsidRPr="00BB363F">
          <w:rPr>
            <w:rFonts w:asciiTheme="majorHAnsi" w:eastAsiaTheme="majorEastAsia" w:hAnsiTheme="majorHAnsi" w:cstheme="majorHAnsi"/>
            <w:noProof/>
            <w:lang w:val="pl-PL"/>
          </w:rPr>
          <w:t>2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5D5182" w:rsidRDefault="005D51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264640" w14:textId="77777777" w:rsidR="000B0162" w:rsidRDefault="000B0162" w:rsidP="00655CBD">
      <w:r>
        <w:separator/>
      </w:r>
    </w:p>
  </w:footnote>
  <w:footnote w:type="continuationSeparator" w:id="0">
    <w:p w14:paraId="236D6A62" w14:textId="77777777" w:rsidR="000B0162" w:rsidRDefault="000B0162" w:rsidP="0065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3475FF8A" w:rsidR="00D827AC" w:rsidRDefault="00DA2744" w:rsidP="00D827AC">
    <w:pPr>
      <w:jc w:val="both"/>
    </w:pPr>
    <w:r>
      <w:rPr>
        <w:noProof/>
      </w:rPr>
      <w:drawing>
        <wp:inline distT="0" distB="0" distL="0" distR="0" wp14:anchorId="2DD921E8" wp14:editId="23FD6317">
          <wp:extent cx="5759450" cy="575310"/>
          <wp:effectExtent l="0" t="0" r="0" b="0"/>
          <wp:docPr id="702494025" name="Obraz 2" descr="The image contains four distinct symbols representing different entities: a coat of arms, a government building, a national flag, and a European Union emblem, all connected by lines to denote their association.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 descr="The image contains four distinct symbols representing different entities: a coat of arms, a government building, a national flag, and a European Union emblem, all connected by lines to denote their association.&#10;&#10;Zawartość wygenerowana przez AI może być niepoprawna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Heading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70E69"/>
    <w:multiLevelType w:val="multilevel"/>
    <w:tmpl w:val="2F2879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0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750E3D"/>
    <w:multiLevelType w:val="multilevel"/>
    <w:tmpl w:val="FBD8346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7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085966">
    <w:abstractNumId w:val="2"/>
  </w:num>
  <w:num w:numId="2" w16cid:durableId="13524862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993154">
    <w:abstractNumId w:val="22"/>
  </w:num>
  <w:num w:numId="4" w16cid:durableId="320276746">
    <w:abstractNumId w:val="10"/>
  </w:num>
  <w:num w:numId="5" w16cid:durableId="1574047559">
    <w:abstractNumId w:val="3"/>
  </w:num>
  <w:num w:numId="6" w16cid:durableId="1453288460">
    <w:abstractNumId w:val="17"/>
  </w:num>
  <w:num w:numId="7" w16cid:durableId="1029527336">
    <w:abstractNumId w:val="4"/>
  </w:num>
  <w:num w:numId="8" w16cid:durableId="875584743">
    <w:abstractNumId w:val="18"/>
  </w:num>
  <w:num w:numId="9" w16cid:durableId="1732580327">
    <w:abstractNumId w:val="8"/>
  </w:num>
  <w:num w:numId="10" w16cid:durableId="1706320898">
    <w:abstractNumId w:val="21"/>
  </w:num>
  <w:num w:numId="11" w16cid:durableId="1749500118">
    <w:abstractNumId w:val="20"/>
  </w:num>
  <w:num w:numId="12" w16cid:durableId="1214736562">
    <w:abstractNumId w:val="15"/>
  </w:num>
  <w:num w:numId="13" w16cid:durableId="1260135454">
    <w:abstractNumId w:val="19"/>
  </w:num>
  <w:num w:numId="14" w16cid:durableId="32653645">
    <w:abstractNumId w:val="13"/>
  </w:num>
  <w:num w:numId="15" w16cid:durableId="591668481">
    <w:abstractNumId w:val="14"/>
  </w:num>
  <w:num w:numId="16" w16cid:durableId="1322924730">
    <w:abstractNumId w:val="12"/>
  </w:num>
  <w:num w:numId="17" w16cid:durableId="772745924">
    <w:abstractNumId w:val="9"/>
  </w:num>
  <w:num w:numId="18" w16cid:durableId="1780224177">
    <w:abstractNumId w:val="16"/>
  </w:num>
  <w:num w:numId="19" w16cid:durableId="615598222">
    <w:abstractNumId w:val="5"/>
  </w:num>
  <w:num w:numId="20" w16cid:durableId="285360154">
    <w:abstractNumId w:val="7"/>
  </w:num>
  <w:num w:numId="21" w16cid:durableId="1067218168">
    <w:abstractNumId w:val="1"/>
  </w:num>
  <w:num w:numId="22" w16cid:durableId="1876772141">
    <w:abstractNumId w:val="6"/>
  </w:num>
  <w:num w:numId="23" w16cid:durableId="747576317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346E3"/>
    <w:rsid w:val="00036A48"/>
    <w:rsid w:val="00053E85"/>
    <w:rsid w:val="00054D2A"/>
    <w:rsid w:val="00064801"/>
    <w:rsid w:val="000649B2"/>
    <w:rsid w:val="0007059A"/>
    <w:rsid w:val="000750A4"/>
    <w:rsid w:val="00092BF7"/>
    <w:rsid w:val="000A46F0"/>
    <w:rsid w:val="000A4D8D"/>
    <w:rsid w:val="000A6DA6"/>
    <w:rsid w:val="000B0162"/>
    <w:rsid w:val="000B3348"/>
    <w:rsid w:val="000D3FA2"/>
    <w:rsid w:val="000E0E18"/>
    <w:rsid w:val="000E11E6"/>
    <w:rsid w:val="000E41AA"/>
    <w:rsid w:val="000E43B2"/>
    <w:rsid w:val="000F0406"/>
    <w:rsid w:val="000F0B00"/>
    <w:rsid w:val="000F6EFE"/>
    <w:rsid w:val="00106DEE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C0DF1"/>
    <w:rsid w:val="001C7276"/>
    <w:rsid w:val="001D1833"/>
    <w:rsid w:val="001D53CA"/>
    <w:rsid w:val="001D5870"/>
    <w:rsid w:val="001E01E9"/>
    <w:rsid w:val="001F368B"/>
    <w:rsid w:val="001F480C"/>
    <w:rsid w:val="001F59FC"/>
    <w:rsid w:val="00204485"/>
    <w:rsid w:val="00210608"/>
    <w:rsid w:val="00214E69"/>
    <w:rsid w:val="002173BD"/>
    <w:rsid w:val="0022269D"/>
    <w:rsid w:val="00230183"/>
    <w:rsid w:val="00235617"/>
    <w:rsid w:val="00237D2E"/>
    <w:rsid w:val="00246EE0"/>
    <w:rsid w:val="00250480"/>
    <w:rsid w:val="00254800"/>
    <w:rsid w:val="002607AE"/>
    <w:rsid w:val="00270D80"/>
    <w:rsid w:val="002850E5"/>
    <w:rsid w:val="0029009B"/>
    <w:rsid w:val="0029123B"/>
    <w:rsid w:val="002966D1"/>
    <w:rsid w:val="00296E00"/>
    <w:rsid w:val="002A4C44"/>
    <w:rsid w:val="002B3D9F"/>
    <w:rsid w:val="002D0A32"/>
    <w:rsid w:val="002D5A4F"/>
    <w:rsid w:val="002E2D31"/>
    <w:rsid w:val="002E612A"/>
    <w:rsid w:val="002E72CF"/>
    <w:rsid w:val="002F1BA8"/>
    <w:rsid w:val="002F3C77"/>
    <w:rsid w:val="003007FB"/>
    <w:rsid w:val="0031748E"/>
    <w:rsid w:val="0032099B"/>
    <w:rsid w:val="0033367F"/>
    <w:rsid w:val="00335047"/>
    <w:rsid w:val="0037176B"/>
    <w:rsid w:val="00372B5E"/>
    <w:rsid w:val="00373207"/>
    <w:rsid w:val="00381A34"/>
    <w:rsid w:val="00382C28"/>
    <w:rsid w:val="003839CD"/>
    <w:rsid w:val="003940DF"/>
    <w:rsid w:val="003B24DA"/>
    <w:rsid w:val="003B32C2"/>
    <w:rsid w:val="003B5444"/>
    <w:rsid w:val="003D3A2A"/>
    <w:rsid w:val="003D698A"/>
    <w:rsid w:val="003E1107"/>
    <w:rsid w:val="003E24F3"/>
    <w:rsid w:val="003E38BA"/>
    <w:rsid w:val="003E55B8"/>
    <w:rsid w:val="003E5E84"/>
    <w:rsid w:val="003E6AA9"/>
    <w:rsid w:val="003F2E6D"/>
    <w:rsid w:val="003F3536"/>
    <w:rsid w:val="003F5301"/>
    <w:rsid w:val="004059C6"/>
    <w:rsid w:val="00425E9D"/>
    <w:rsid w:val="00426D22"/>
    <w:rsid w:val="00430D02"/>
    <w:rsid w:val="004400A6"/>
    <w:rsid w:val="00440FC1"/>
    <w:rsid w:val="00470E6D"/>
    <w:rsid w:val="00474966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D0F24"/>
    <w:rsid w:val="004D456E"/>
    <w:rsid w:val="004D574B"/>
    <w:rsid w:val="004E0CE5"/>
    <w:rsid w:val="004E268D"/>
    <w:rsid w:val="004F31D9"/>
    <w:rsid w:val="005000B1"/>
    <w:rsid w:val="00504FB1"/>
    <w:rsid w:val="005070DC"/>
    <w:rsid w:val="005072D8"/>
    <w:rsid w:val="00510CBE"/>
    <w:rsid w:val="00523166"/>
    <w:rsid w:val="00524D86"/>
    <w:rsid w:val="00537323"/>
    <w:rsid w:val="00540786"/>
    <w:rsid w:val="00542586"/>
    <w:rsid w:val="00545D5E"/>
    <w:rsid w:val="0056069C"/>
    <w:rsid w:val="005738E7"/>
    <w:rsid w:val="005756FB"/>
    <w:rsid w:val="00580D63"/>
    <w:rsid w:val="00581E87"/>
    <w:rsid w:val="00583FD3"/>
    <w:rsid w:val="00596C6A"/>
    <w:rsid w:val="005C7247"/>
    <w:rsid w:val="005D5182"/>
    <w:rsid w:val="005E1DF1"/>
    <w:rsid w:val="005F6FE1"/>
    <w:rsid w:val="006150CD"/>
    <w:rsid w:val="00617379"/>
    <w:rsid w:val="0063020C"/>
    <w:rsid w:val="0063118A"/>
    <w:rsid w:val="006337A8"/>
    <w:rsid w:val="00636428"/>
    <w:rsid w:val="00645B94"/>
    <w:rsid w:val="00647935"/>
    <w:rsid w:val="00655CBD"/>
    <w:rsid w:val="00661C7B"/>
    <w:rsid w:val="0066254B"/>
    <w:rsid w:val="00664EE2"/>
    <w:rsid w:val="00665271"/>
    <w:rsid w:val="00667CBD"/>
    <w:rsid w:val="0067137A"/>
    <w:rsid w:val="00682EAD"/>
    <w:rsid w:val="006955B2"/>
    <w:rsid w:val="006A10C3"/>
    <w:rsid w:val="006A3A0D"/>
    <w:rsid w:val="006A3A62"/>
    <w:rsid w:val="006A431E"/>
    <w:rsid w:val="006A7649"/>
    <w:rsid w:val="006B30CE"/>
    <w:rsid w:val="006B3532"/>
    <w:rsid w:val="006B4C07"/>
    <w:rsid w:val="006B5684"/>
    <w:rsid w:val="006B77A3"/>
    <w:rsid w:val="006C470E"/>
    <w:rsid w:val="006D4D34"/>
    <w:rsid w:val="006E497A"/>
    <w:rsid w:val="006E6BE0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12815"/>
    <w:rsid w:val="00720A5B"/>
    <w:rsid w:val="00724664"/>
    <w:rsid w:val="007409BA"/>
    <w:rsid w:val="00741275"/>
    <w:rsid w:val="0074555E"/>
    <w:rsid w:val="007640DC"/>
    <w:rsid w:val="00764889"/>
    <w:rsid w:val="0077053E"/>
    <w:rsid w:val="0077360C"/>
    <w:rsid w:val="007921FC"/>
    <w:rsid w:val="007B12B3"/>
    <w:rsid w:val="007C0526"/>
    <w:rsid w:val="007C3EB3"/>
    <w:rsid w:val="007D589F"/>
    <w:rsid w:val="007F4CBE"/>
    <w:rsid w:val="00805EBD"/>
    <w:rsid w:val="00806FBC"/>
    <w:rsid w:val="00814BEA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0445"/>
    <w:rsid w:val="008E20BF"/>
    <w:rsid w:val="008E433C"/>
    <w:rsid w:val="00906AA4"/>
    <w:rsid w:val="00907249"/>
    <w:rsid w:val="00907A7F"/>
    <w:rsid w:val="00920E99"/>
    <w:rsid w:val="00921397"/>
    <w:rsid w:val="009250F2"/>
    <w:rsid w:val="0092774F"/>
    <w:rsid w:val="0093282C"/>
    <w:rsid w:val="00932D8F"/>
    <w:rsid w:val="009351BE"/>
    <w:rsid w:val="00937031"/>
    <w:rsid w:val="009375EE"/>
    <w:rsid w:val="0094264B"/>
    <w:rsid w:val="009511D3"/>
    <w:rsid w:val="00952968"/>
    <w:rsid w:val="00960032"/>
    <w:rsid w:val="00961780"/>
    <w:rsid w:val="009618A0"/>
    <w:rsid w:val="009623C2"/>
    <w:rsid w:val="00976D79"/>
    <w:rsid w:val="0098440B"/>
    <w:rsid w:val="0099039F"/>
    <w:rsid w:val="00990932"/>
    <w:rsid w:val="009A2883"/>
    <w:rsid w:val="009B2F03"/>
    <w:rsid w:val="009B510F"/>
    <w:rsid w:val="009B7C73"/>
    <w:rsid w:val="009F3E75"/>
    <w:rsid w:val="00A0721A"/>
    <w:rsid w:val="00A073A1"/>
    <w:rsid w:val="00A15F8E"/>
    <w:rsid w:val="00A304BE"/>
    <w:rsid w:val="00A30728"/>
    <w:rsid w:val="00A34518"/>
    <w:rsid w:val="00A478EC"/>
    <w:rsid w:val="00A53ADE"/>
    <w:rsid w:val="00A56842"/>
    <w:rsid w:val="00A60D5D"/>
    <w:rsid w:val="00A6166A"/>
    <w:rsid w:val="00A67B9C"/>
    <w:rsid w:val="00A70B4E"/>
    <w:rsid w:val="00A76FDB"/>
    <w:rsid w:val="00A80479"/>
    <w:rsid w:val="00A86904"/>
    <w:rsid w:val="00A97744"/>
    <w:rsid w:val="00AA2D4A"/>
    <w:rsid w:val="00AB72FF"/>
    <w:rsid w:val="00AC27FB"/>
    <w:rsid w:val="00AC3537"/>
    <w:rsid w:val="00AD1FFB"/>
    <w:rsid w:val="00AD7F3C"/>
    <w:rsid w:val="00AE0874"/>
    <w:rsid w:val="00AE3283"/>
    <w:rsid w:val="00AF26B5"/>
    <w:rsid w:val="00AF37F5"/>
    <w:rsid w:val="00AF6A93"/>
    <w:rsid w:val="00B16974"/>
    <w:rsid w:val="00B25EE8"/>
    <w:rsid w:val="00B3077D"/>
    <w:rsid w:val="00B4244F"/>
    <w:rsid w:val="00B4731A"/>
    <w:rsid w:val="00B6096D"/>
    <w:rsid w:val="00B7030A"/>
    <w:rsid w:val="00B72ACC"/>
    <w:rsid w:val="00B90D55"/>
    <w:rsid w:val="00B9164D"/>
    <w:rsid w:val="00B932E5"/>
    <w:rsid w:val="00BB363F"/>
    <w:rsid w:val="00BC34E5"/>
    <w:rsid w:val="00BC422F"/>
    <w:rsid w:val="00BD3A53"/>
    <w:rsid w:val="00BE1167"/>
    <w:rsid w:val="00BE288C"/>
    <w:rsid w:val="00BF4947"/>
    <w:rsid w:val="00BF760D"/>
    <w:rsid w:val="00C02A2B"/>
    <w:rsid w:val="00C078B0"/>
    <w:rsid w:val="00C11802"/>
    <w:rsid w:val="00C1184A"/>
    <w:rsid w:val="00C14792"/>
    <w:rsid w:val="00C340FF"/>
    <w:rsid w:val="00C412DF"/>
    <w:rsid w:val="00C52EC2"/>
    <w:rsid w:val="00C538A7"/>
    <w:rsid w:val="00C55D48"/>
    <w:rsid w:val="00C62F73"/>
    <w:rsid w:val="00C64760"/>
    <w:rsid w:val="00C66EAA"/>
    <w:rsid w:val="00C752E9"/>
    <w:rsid w:val="00C76E1A"/>
    <w:rsid w:val="00C8560C"/>
    <w:rsid w:val="00C865A5"/>
    <w:rsid w:val="00C905AA"/>
    <w:rsid w:val="00C90FFC"/>
    <w:rsid w:val="00CD4649"/>
    <w:rsid w:val="00CD47CB"/>
    <w:rsid w:val="00CD61CF"/>
    <w:rsid w:val="00CE035F"/>
    <w:rsid w:val="00CE30C1"/>
    <w:rsid w:val="00CF08C2"/>
    <w:rsid w:val="00CF6F12"/>
    <w:rsid w:val="00D0179E"/>
    <w:rsid w:val="00D027C9"/>
    <w:rsid w:val="00D10319"/>
    <w:rsid w:val="00D232F6"/>
    <w:rsid w:val="00D2356C"/>
    <w:rsid w:val="00D3004F"/>
    <w:rsid w:val="00D322C3"/>
    <w:rsid w:val="00D34D84"/>
    <w:rsid w:val="00D40699"/>
    <w:rsid w:val="00D54533"/>
    <w:rsid w:val="00D60093"/>
    <w:rsid w:val="00D60A54"/>
    <w:rsid w:val="00D827AC"/>
    <w:rsid w:val="00D9402F"/>
    <w:rsid w:val="00DA2744"/>
    <w:rsid w:val="00DA2CF6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22C5"/>
    <w:rsid w:val="00E20DA4"/>
    <w:rsid w:val="00E27458"/>
    <w:rsid w:val="00E30022"/>
    <w:rsid w:val="00E3285B"/>
    <w:rsid w:val="00E3341F"/>
    <w:rsid w:val="00E35B2A"/>
    <w:rsid w:val="00E46DA0"/>
    <w:rsid w:val="00E51601"/>
    <w:rsid w:val="00E575FD"/>
    <w:rsid w:val="00E610F1"/>
    <w:rsid w:val="00E73AE1"/>
    <w:rsid w:val="00E82695"/>
    <w:rsid w:val="00E87018"/>
    <w:rsid w:val="00E967F7"/>
    <w:rsid w:val="00EB4F00"/>
    <w:rsid w:val="00EC757D"/>
    <w:rsid w:val="00ED3319"/>
    <w:rsid w:val="00F06B90"/>
    <w:rsid w:val="00F1059B"/>
    <w:rsid w:val="00F11D70"/>
    <w:rsid w:val="00F12BB8"/>
    <w:rsid w:val="00F132DC"/>
    <w:rsid w:val="00F215C8"/>
    <w:rsid w:val="00F27262"/>
    <w:rsid w:val="00F33FAE"/>
    <w:rsid w:val="00F36B42"/>
    <w:rsid w:val="00F519D3"/>
    <w:rsid w:val="00F7097F"/>
    <w:rsid w:val="00F7443E"/>
    <w:rsid w:val="00F95C4D"/>
    <w:rsid w:val="00FA46B3"/>
    <w:rsid w:val="00FA50B7"/>
    <w:rsid w:val="00FC1E82"/>
    <w:rsid w:val="00FC4682"/>
    <w:rsid w:val="00FC50E6"/>
    <w:rsid w:val="00FC606A"/>
    <w:rsid w:val="00FC67D2"/>
    <w:rsid w:val="00FC6963"/>
    <w:rsid w:val="00FC7067"/>
    <w:rsid w:val="00FD13E3"/>
    <w:rsid w:val="00FD2734"/>
    <w:rsid w:val="00FD53E9"/>
    <w:rsid w:val="00FE3B6F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B733F"/>
  <w15:docId w15:val="{3C625B05-0339-4CBF-B62D-760D1B0C70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Footer">
    <w:name w:val="footer"/>
    <w:basedOn w:val="Normal"/>
    <w:link w:val="FooterChar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FooterChar">
    <w:name w:val="Footer Char"/>
    <w:basedOn w:val="DefaultParagraphFont"/>
    <w:link w:val="Footer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ListParagraph">
    <w:name w:val="List Paragraph"/>
    <w:basedOn w:val="Normal"/>
    <w:link w:val="ListParagraphChar"/>
    <w:uiPriority w:val="34"/>
    <w:qFormat/>
    <w:rsid w:val="00655C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NoSpacing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ListParagraphChar">
    <w:name w:val="List Paragraph Char"/>
    <w:link w:val="ListParagraph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Web">
    <w:name w:val="Normal (Web)"/>
    <w:basedOn w:val="Normal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leGrid">
    <w:name w:val="Table Grid"/>
    <w:basedOn w:val="TableNormal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">
    <w:name w:val="List"/>
    <w:basedOn w:val="Normal"/>
    <w:rsid w:val="00F132DC"/>
    <w:pPr>
      <w:spacing w:after="140" w:line="288" w:lineRule="auto"/>
    </w:pPr>
    <w:rPr>
      <w:rFonts w:ascii="Calibri" w:eastAsia="Droid Sans Fallback" w:hAnsi="Calibri" w:cs="FreeSans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0a7f652-8be4-4f03-937f-6e5f9716f487">
      <Terms xmlns="http://schemas.microsoft.com/office/infopath/2007/PartnerControls"/>
    </lcf76f155ced4ddcb4097134ff3c332f>
    <TaxCatchAll xmlns="79044058-ee49-4506-85cb-ff0a31a4b388" xsi:nil="true"/>
  </documentManagement>
</p:properties>
</file>

<file path=customXml/itemProps1.xml><?xml version="1.0" encoding="utf-8"?>
<ds:datastoreItem xmlns:ds="http://schemas.openxmlformats.org/officeDocument/2006/customXml" ds:itemID="{43F3CC18-75A7-4627-B0DF-4FEE8C4BAC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7D00D33-BCFA-49BE-8B38-B8C084EB40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529196-FFD0-4911-BF92-43628475D1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BDE22C0-52D9-4FAF-ADB2-855BA0AD3F14}">
  <ds:schemaRefs>
    <ds:schemaRef ds:uri="http://schemas.microsoft.com/office/2006/metadata/properties"/>
    <ds:schemaRef ds:uri="http://schemas.microsoft.com/office/infopath/2007/PartnerControls"/>
    <ds:schemaRef ds:uri="b0a7f652-8be4-4f03-937f-6e5f9716f487"/>
    <ds:schemaRef ds:uri="79044058-ee49-4506-85cb-ff0a31a4b3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1404</Words>
  <Characters>8006</Characters>
  <Application>Microsoft Office Word</Application>
  <DocSecurity>4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Michał Janas | mjc sp. z o.o.</cp:lastModifiedBy>
  <cp:revision>27</cp:revision>
  <cp:lastPrinted>2026-02-03T23:09:00Z</cp:lastPrinted>
  <dcterms:created xsi:type="dcterms:W3CDTF">2024-11-18T22:24:00Z</dcterms:created>
  <dcterms:modified xsi:type="dcterms:W3CDTF">2026-02-10T09:32:00Z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0x0101004036E0878FE4074DB5DB0ACFCE22072E</vt:lpwstr>
  </property>
  <property fmtid="{D5CDD505-2E9C-101B-9397-08002B2CF9AE}" pid="4" name="docLang">
    <vt:lpwstr>pl</vt:lpwstr>
  </property>
</Properties>
</file>